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239" w:rsidRPr="00A06BA0" w:rsidRDefault="00172239" w:rsidP="00FE191B">
      <w:pPr>
        <w:ind w:left="5664" w:firstLine="708"/>
        <w:rPr>
          <w:b/>
          <w:bCs/>
          <w:sz w:val="28"/>
          <w:szCs w:val="28"/>
        </w:rPr>
      </w:pPr>
      <w:r w:rsidRPr="00D7095A">
        <w:rPr>
          <w:bCs/>
        </w:rPr>
        <w:t>Приложение</w:t>
      </w:r>
      <w:r>
        <w:rPr>
          <w:bCs/>
        </w:rPr>
        <w:t xml:space="preserve"> № 1 </w:t>
      </w:r>
    </w:p>
    <w:p w:rsidR="00172239" w:rsidRDefault="00172239" w:rsidP="00FE191B">
      <w:pPr>
        <w:ind w:left="5664" w:firstLine="708"/>
        <w:rPr>
          <w:bCs/>
        </w:rPr>
      </w:pPr>
      <w:r>
        <w:rPr>
          <w:bCs/>
        </w:rPr>
        <w:t xml:space="preserve">к решению </w:t>
      </w:r>
    </w:p>
    <w:p w:rsidR="00172239" w:rsidRDefault="00172239" w:rsidP="00FE191B">
      <w:pPr>
        <w:ind w:left="6372"/>
        <w:rPr>
          <w:bCs/>
        </w:rPr>
      </w:pPr>
      <w:proofErr w:type="spellStart"/>
      <w:r>
        <w:rPr>
          <w:bCs/>
        </w:rPr>
        <w:t>Шварихинской</w:t>
      </w:r>
      <w:proofErr w:type="spellEnd"/>
      <w:r>
        <w:rPr>
          <w:bCs/>
        </w:rPr>
        <w:t xml:space="preserve"> сельской Думы</w:t>
      </w:r>
    </w:p>
    <w:p w:rsidR="00172239" w:rsidRPr="001156CC" w:rsidRDefault="00172239" w:rsidP="00FE191B">
      <w:pPr>
        <w:ind w:left="6372"/>
        <w:rPr>
          <w:bCs/>
        </w:rPr>
      </w:pPr>
      <w:r>
        <w:rPr>
          <w:bCs/>
        </w:rPr>
        <w:t>от 04.06.2025</w:t>
      </w:r>
      <w:r w:rsidRPr="001A22A4">
        <w:rPr>
          <w:bCs/>
        </w:rPr>
        <w:t xml:space="preserve"> </w:t>
      </w:r>
      <w:r w:rsidR="00432181">
        <w:rPr>
          <w:bCs/>
        </w:rPr>
        <w:t>№ 32/134</w:t>
      </w:r>
      <w:bookmarkStart w:id="0" w:name="_GoBack"/>
      <w:bookmarkEnd w:id="0"/>
    </w:p>
    <w:p w:rsidR="00172239" w:rsidRPr="001156CC" w:rsidRDefault="00172239" w:rsidP="00413D20">
      <w:pPr>
        <w:rPr>
          <w:sz w:val="16"/>
          <w:szCs w:val="16"/>
        </w:rPr>
      </w:pPr>
      <w:r>
        <w:t xml:space="preserve">                                                                                                            </w:t>
      </w:r>
    </w:p>
    <w:p w:rsidR="00172239" w:rsidRPr="001156CC" w:rsidRDefault="00172239" w:rsidP="001156CC">
      <w:pPr>
        <w:jc w:val="center"/>
        <w:rPr>
          <w:b/>
          <w:sz w:val="22"/>
          <w:szCs w:val="22"/>
        </w:rPr>
      </w:pPr>
      <w:r w:rsidRPr="003571A9">
        <w:rPr>
          <w:b/>
          <w:sz w:val="22"/>
          <w:szCs w:val="22"/>
        </w:rPr>
        <w:t xml:space="preserve">Исполнение доходов бюджета муниципального образования </w:t>
      </w:r>
      <w:proofErr w:type="spellStart"/>
      <w:r>
        <w:rPr>
          <w:b/>
          <w:sz w:val="22"/>
          <w:szCs w:val="22"/>
        </w:rPr>
        <w:t>Шварихинское</w:t>
      </w:r>
      <w:proofErr w:type="spellEnd"/>
      <w:r w:rsidRPr="003571A9">
        <w:rPr>
          <w:b/>
          <w:sz w:val="22"/>
          <w:szCs w:val="22"/>
        </w:rPr>
        <w:t xml:space="preserve"> сельское поселение </w:t>
      </w:r>
      <w:proofErr w:type="spellStart"/>
      <w:r w:rsidRPr="003571A9">
        <w:rPr>
          <w:b/>
          <w:sz w:val="22"/>
          <w:szCs w:val="22"/>
        </w:rPr>
        <w:t>Нолинского</w:t>
      </w:r>
      <w:proofErr w:type="spellEnd"/>
      <w:r w:rsidRPr="003571A9">
        <w:rPr>
          <w:b/>
          <w:sz w:val="22"/>
          <w:szCs w:val="22"/>
        </w:rPr>
        <w:t xml:space="preserve"> р</w:t>
      </w:r>
      <w:r>
        <w:rPr>
          <w:b/>
          <w:sz w:val="22"/>
          <w:szCs w:val="22"/>
        </w:rPr>
        <w:t>айона Кировской области по кодам</w:t>
      </w:r>
      <w:r w:rsidRPr="003571A9">
        <w:rPr>
          <w:b/>
          <w:sz w:val="22"/>
          <w:szCs w:val="22"/>
        </w:rPr>
        <w:t xml:space="preserve"> класси</w:t>
      </w:r>
      <w:r>
        <w:rPr>
          <w:b/>
          <w:sz w:val="22"/>
          <w:szCs w:val="22"/>
        </w:rPr>
        <w:t>фикации доходов бюджетов за 2024</w:t>
      </w:r>
      <w:r w:rsidRPr="003571A9">
        <w:rPr>
          <w:b/>
          <w:sz w:val="22"/>
          <w:szCs w:val="22"/>
        </w:rPr>
        <w:t xml:space="preserve"> год</w:t>
      </w:r>
    </w:p>
    <w:p w:rsidR="00172239" w:rsidRPr="001B4C62" w:rsidRDefault="00172239" w:rsidP="00413D20">
      <w:pPr>
        <w:rPr>
          <w:sz w:val="16"/>
          <w:szCs w:val="16"/>
        </w:rPr>
      </w:pPr>
    </w:p>
    <w:tbl>
      <w:tblPr>
        <w:tblW w:w="10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2075"/>
        <w:gridCol w:w="960"/>
        <w:gridCol w:w="992"/>
        <w:gridCol w:w="844"/>
      </w:tblGrid>
      <w:tr w:rsidR="00172239" w:rsidRPr="0049575C" w:rsidTr="00EB0963">
        <w:tc>
          <w:tcPr>
            <w:tcW w:w="5353" w:type="dxa"/>
          </w:tcPr>
          <w:p w:rsidR="00172239" w:rsidRPr="0049575C" w:rsidRDefault="00172239" w:rsidP="002E7ADA">
            <w:pPr>
              <w:rPr>
                <w:sz w:val="16"/>
                <w:szCs w:val="16"/>
              </w:rPr>
            </w:pPr>
          </w:p>
          <w:p w:rsidR="00172239" w:rsidRPr="0049575C" w:rsidRDefault="00172239" w:rsidP="002E7ADA">
            <w:pPr>
              <w:jc w:val="center"/>
              <w:rPr>
                <w:sz w:val="16"/>
                <w:szCs w:val="16"/>
              </w:rPr>
            </w:pPr>
            <w:r w:rsidRPr="0049575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075" w:type="dxa"/>
          </w:tcPr>
          <w:p w:rsidR="00172239" w:rsidRPr="0049575C" w:rsidRDefault="00172239" w:rsidP="002E7ADA">
            <w:pPr>
              <w:jc w:val="center"/>
              <w:rPr>
                <w:sz w:val="16"/>
                <w:szCs w:val="16"/>
              </w:rPr>
            </w:pPr>
            <w:r w:rsidRPr="0049575C">
              <w:rPr>
                <w:sz w:val="16"/>
                <w:szCs w:val="16"/>
              </w:rPr>
              <w:t>Код бюджетной</w:t>
            </w:r>
          </w:p>
          <w:p w:rsidR="00172239" w:rsidRPr="0049575C" w:rsidRDefault="00172239" w:rsidP="002E7ADA">
            <w:pPr>
              <w:jc w:val="center"/>
              <w:rPr>
                <w:sz w:val="16"/>
                <w:szCs w:val="16"/>
              </w:rPr>
            </w:pPr>
            <w:r w:rsidRPr="0049575C">
              <w:rPr>
                <w:sz w:val="16"/>
                <w:szCs w:val="16"/>
              </w:rPr>
              <w:t>классификации</w:t>
            </w:r>
          </w:p>
        </w:tc>
        <w:tc>
          <w:tcPr>
            <w:tcW w:w="960" w:type="dxa"/>
          </w:tcPr>
          <w:p w:rsidR="00172239" w:rsidRPr="0049575C" w:rsidRDefault="00172239" w:rsidP="00AD7443">
            <w:pPr>
              <w:jc w:val="center"/>
              <w:rPr>
                <w:sz w:val="16"/>
                <w:szCs w:val="16"/>
              </w:rPr>
            </w:pPr>
          </w:p>
          <w:p w:rsidR="00172239" w:rsidRDefault="00172239" w:rsidP="00AD7443">
            <w:pPr>
              <w:jc w:val="center"/>
              <w:rPr>
                <w:sz w:val="16"/>
                <w:szCs w:val="16"/>
              </w:rPr>
            </w:pPr>
            <w:r w:rsidRPr="0049575C">
              <w:rPr>
                <w:sz w:val="16"/>
                <w:szCs w:val="16"/>
              </w:rPr>
              <w:t>План</w:t>
            </w:r>
          </w:p>
          <w:p w:rsidR="00172239" w:rsidRPr="0049575C" w:rsidRDefault="00172239" w:rsidP="00AD74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тыс.руб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992" w:type="dxa"/>
          </w:tcPr>
          <w:p w:rsidR="00172239" w:rsidRPr="0049575C" w:rsidRDefault="00172239" w:rsidP="002E7ADA">
            <w:pPr>
              <w:rPr>
                <w:sz w:val="16"/>
                <w:szCs w:val="16"/>
              </w:rPr>
            </w:pPr>
          </w:p>
          <w:p w:rsidR="00172239" w:rsidRDefault="00172239" w:rsidP="002E7ADA">
            <w:pPr>
              <w:jc w:val="center"/>
              <w:rPr>
                <w:sz w:val="16"/>
                <w:szCs w:val="16"/>
              </w:rPr>
            </w:pPr>
            <w:r w:rsidRPr="0049575C">
              <w:rPr>
                <w:sz w:val="16"/>
                <w:szCs w:val="16"/>
              </w:rPr>
              <w:t>Факт</w:t>
            </w:r>
            <w:r>
              <w:rPr>
                <w:sz w:val="16"/>
                <w:szCs w:val="16"/>
              </w:rPr>
              <w:t xml:space="preserve"> </w:t>
            </w:r>
          </w:p>
          <w:p w:rsidR="00172239" w:rsidRPr="0049575C" w:rsidRDefault="00172239" w:rsidP="002E7A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тыс.руб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844" w:type="dxa"/>
          </w:tcPr>
          <w:p w:rsidR="00172239" w:rsidRPr="007D579E" w:rsidRDefault="00172239" w:rsidP="002E7ADA">
            <w:pPr>
              <w:jc w:val="center"/>
              <w:rPr>
                <w:sz w:val="16"/>
                <w:szCs w:val="16"/>
              </w:rPr>
            </w:pPr>
            <w:r w:rsidRPr="007D579E">
              <w:rPr>
                <w:sz w:val="16"/>
                <w:szCs w:val="16"/>
              </w:rPr>
              <w:t>Процент</w:t>
            </w:r>
          </w:p>
          <w:p w:rsidR="00172239" w:rsidRPr="0002322C" w:rsidRDefault="00172239" w:rsidP="002E7ADA">
            <w:pPr>
              <w:jc w:val="center"/>
              <w:rPr>
                <w:sz w:val="16"/>
                <w:szCs w:val="16"/>
                <w:u w:val="single"/>
              </w:rPr>
            </w:pPr>
            <w:proofErr w:type="spellStart"/>
            <w:r w:rsidRPr="007D579E">
              <w:rPr>
                <w:sz w:val="16"/>
                <w:szCs w:val="16"/>
              </w:rPr>
              <w:t>исполне</w:t>
            </w:r>
            <w:r>
              <w:rPr>
                <w:sz w:val="16"/>
                <w:szCs w:val="16"/>
              </w:rPr>
              <w:t>-</w:t>
            </w:r>
            <w:r w:rsidRPr="007D579E">
              <w:rPr>
                <w:sz w:val="16"/>
                <w:szCs w:val="16"/>
              </w:rPr>
              <w:t>ния</w:t>
            </w:r>
            <w:proofErr w:type="spellEnd"/>
            <w:r w:rsidRPr="007D579E">
              <w:rPr>
                <w:sz w:val="16"/>
                <w:szCs w:val="16"/>
              </w:rPr>
              <w:t xml:space="preserve"> (%)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2E7ADA">
            <w:pPr>
              <w:jc w:val="both"/>
              <w:rPr>
                <w:b/>
                <w:sz w:val="16"/>
                <w:szCs w:val="16"/>
              </w:rPr>
            </w:pPr>
            <w:r w:rsidRPr="00791BE9">
              <w:rPr>
                <w:b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2075" w:type="dxa"/>
          </w:tcPr>
          <w:p w:rsidR="00172239" w:rsidRPr="0049575C" w:rsidRDefault="00172239" w:rsidP="002E7ADA">
            <w:pPr>
              <w:rPr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000 </w:t>
            </w:r>
            <w:r w:rsidRPr="0049575C">
              <w:rPr>
                <w:b/>
                <w:bCs/>
                <w:color w:val="000000"/>
                <w:sz w:val="16"/>
                <w:szCs w:val="16"/>
              </w:rPr>
              <w:t>1 00 00000 00 0000 000</w:t>
            </w:r>
          </w:p>
        </w:tc>
        <w:tc>
          <w:tcPr>
            <w:tcW w:w="960" w:type="dxa"/>
          </w:tcPr>
          <w:p w:rsidR="00172239" w:rsidRPr="00E40590" w:rsidRDefault="00172239" w:rsidP="001A2DB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4495,20</w:t>
            </w:r>
          </w:p>
        </w:tc>
        <w:tc>
          <w:tcPr>
            <w:tcW w:w="992" w:type="dxa"/>
          </w:tcPr>
          <w:p w:rsidR="00172239" w:rsidRPr="00C72990" w:rsidRDefault="00172239" w:rsidP="00147D4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4742,99</w:t>
            </w:r>
          </w:p>
        </w:tc>
        <w:tc>
          <w:tcPr>
            <w:tcW w:w="844" w:type="dxa"/>
          </w:tcPr>
          <w:p w:rsidR="00172239" w:rsidRPr="00177730" w:rsidRDefault="00172239" w:rsidP="001A2DB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105,51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2E7AD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791BE9">
              <w:rPr>
                <w:b/>
                <w:bCs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2075" w:type="dxa"/>
          </w:tcPr>
          <w:p w:rsidR="00172239" w:rsidRPr="0049575C" w:rsidRDefault="00172239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000 </w:t>
            </w:r>
            <w:r w:rsidRPr="0049575C">
              <w:rPr>
                <w:b/>
                <w:bCs/>
                <w:color w:val="000000"/>
                <w:sz w:val="16"/>
                <w:szCs w:val="16"/>
              </w:rPr>
              <w:t>1 01 00000 00 0000 000</w:t>
            </w:r>
          </w:p>
        </w:tc>
        <w:tc>
          <w:tcPr>
            <w:tcW w:w="960" w:type="dxa"/>
          </w:tcPr>
          <w:p w:rsidR="00172239" w:rsidRPr="009543E7" w:rsidRDefault="00172239" w:rsidP="002E7ADA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1734,50</w:t>
            </w:r>
          </w:p>
        </w:tc>
        <w:tc>
          <w:tcPr>
            <w:tcW w:w="992" w:type="dxa"/>
          </w:tcPr>
          <w:p w:rsidR="00172239" w:rsidRPr="00C72990" w:rsidRDefault="00172239" w:rsidP="002A305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1853,09</w:t>
            </w:r>
          </w:p>
        </w:tc>
        <w:tc>
          <w:tcPr>
            <w:tcW w:w="844" w:type="dxa"/>
          </w:tcPr>
          <w:p w:rsidR="00172239" w:rsidRPr="002A305B" w:rsidRDefault="00172239" w:rsidP="00A92B59">
            <w:pPr>
              <w:jc w:val="center"/>
              <w:rPr>
                <w:b/>
                <w:sz w:val="16"/>
                <w:szCs w:val="16"/>
              </w:rPr>
            </w:pPr>
            <w:r w:rsidRPr="002A305B">
              <w:rPr>
                <w:b/>
                <w:sz w:val="16"/>
                <w:szCs w:val="16"/>
              </w:rPr>
              <w:t>106,83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2E7AD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791BE9">
              <w:rPr>
                <w:b/>
                <w:bCs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2075" w:type="dxa"/>
          </w:tcPr>
          <w:p w:rsidR="00172239" w:rsidRPr="0049575C" w:rsidRDefault="00172239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000 </w:t>
            </w:r>
            <w:r w:rsidRPr="0049575C">
              <w:rPr>
                <w:b/>
                <w:bCs/>
                <w:color w:val="000000"/>
                <w:sz w:val="16"/>
                <w:szCs w:val="16"/>
              </w:rPr>
              <w:t xml:space="preserve">1 01 02000 01 0000 110 </w:t>
            </w:r>
          </w:p>
        </w:tc>
        <w:tc>
          <w:tcPr>
            <w:tcW w:w="960" w:type="dxa"/>
          </w:tcPr>
          <w:p w:rsidR="00172239" w:rsidRPr="00E40590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1734,50</w:t>
            </w:r>
          </w:p>
        </w:tc>
        <w:tc>
          <w:tcPr>
            <w:tcW w:w="992" w:type="dxa"/>
          </w:tcPr>
          <w:p w:rsidR="00172239" w:rsidRPr="00081723" w:rsidRDefault="00172239" w:rsidP="002A305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1853,09</w:t>
            </w:r>
          </w:p>
        </w:tc>
        <w:tc>
          <w:tcPr>
            <w:tcW w:w="844" w:type="dxa"/>
          </w:tcPr>
          <w:p w:rsidR="00172239" w:rsidRPr="002A305B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 w:rsidRPr="002A305B">
              <w:rPr>
                <w:b/>
                <w:sz w:val="16"/>
                <w:szCs w:val="16"/>
              </w:rPr>
              <w:t>106,83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F36C16" w:rsidRDefault="00172239" w:rsidP="002E7AD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F36C16">
              <w:rPr>
                <w:b/>
                <w:bCs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2075" w:type="dxa"/>
          </w:tcPr>
          <w:p w:rsidR="00172239" w:rsidRPr="00F36C16" w:rsidRDefault="00172239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000 1 01 02010 01 0000 110</w:t>
            </w:r>
          </w:p>
        </w:tc>
        <w:tc>
          <w:tcPr>
            <w:tcW w:w="960" w:type="dxa"/>
          </w:tcPr>
          <w:p w:rsidR="00172239" w:rsidRPr="009543E7" w:rsidRDefault="00172239" w:rsidP="002E7ADA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1722,00</w:t>
            </w:r>
          </w:p>
        </w:tc>
        <w:tc>
          <w:tcPr>
            <w:tcW w:w="992" w:type="dxa"/>
          </w:tcPr>
          <w:p w:rsidR="00172239" w:rsidRPr="00F36C16" w:rsidRDefault="00172239" w:rsidP="002A305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1840,06</w:t>
            </w:r>
          </w:p>
        </w:tc>
        <w:tc>
          <w:tcPr>
            <w:tcW w:w="844" w:type="dxa"/>
          </w:tcPr>
          <w:p w:rsidR="00172239" w:rsidRPr="002F30C9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106,85</w:t>
            </w:r>
          </w:p>
        </w:tc>
      </w:tr>
      <w:tr w:rsidR="00172239" w:rsidRPr="0049575C" w:rsidTr="00EB0963">
        <w:trPr>
          <w:trHeight w:val="720"/>
        </w:trPr>
        <w:tc>
          <w:tcPr>
            <w:tcW w:w="5353" w:type="dxa"/>
          </w:tcPr>
          <w:p w:rsidR="00172239" w:rsidRPr="00791BE9" w:rsidRDefault="00172239" w:rsidP="002E7ADA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16"/>
                <w:szCs w:val="16"/>
              </w:rPr>
            </w:pPr>
            <w:r w:rsidRPr="00791BE9">
              <w:rPr>
                <w:bCs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2075" w:type="dxa"/>
          </w:tcPr>
          <w:p w:rsidR="00172239" w:rsidRPr="0049575C" w:rsidRDefault="00172239" w:rsidP="002A305B">
            <w:pPr>
              <w:autoSpaceDE w:val="0"/>
              <w:autoSpaceDN w:val="0"/>
              <w:adjustRightInd w:val="0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182 </w:t>
            </w:r>
            <w:r w:rsidRPr="0049575C">
              <w:rPr>
                <w:bCs/>
                <w:color w:val="000000"/>
                <w:sz w:val="16"/>
                <w:szCs w:val="16"/>
              </w:rPr>
              <w:t>1</w:t>
            </w:r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49575C">
              <w:rPr>
                <w:bCs/>
                <w:color w:val="000000"/>
                <w:sz w:val="16"/>
                <w:szCs w:val="16"/>
              </w:rPr>
              <w:t>01 02010 01 0000 1</w:t>
            </w:r>
            <w:r>
              <w:rPr>
                <w:bCs/>
                <w:color w:val="000000"/>
                <w:sz w:val="16"/>
                <w:szCs w:val="16"/>
              </w:rPr>
              <w:t>1</w:t>
            </w:r>
            <w:r w:rsidRPr="0049575C"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</w:tcPr>
          <w:p w:rsidR="00172239" w:rsidRPr="009543E7" w:rsidRDefault="00172239" w:rsidP="002E7ADA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1722,00</w:t>
            </w:r>
          </w:p>
        </w:tc>
        <w:tc>
          <w:tcPr>
            <w:tcW w:w="992" w:type="dxa"/>
          </w:tcPr>
          <w:p w:rsidR="00172239" w:rsidRPr="002D75F5" w:rsidRDefault="00172239" w:rsidP="002A30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1840,06</w:t>
            </w:r>
          </w:p>
        </w:tc>
        <w:tc>
          <w:tcPr>
            <w:tcW w:w="844" w:type="dxa"/>
          </w:tcPr>
          <w:p w:rsidR="00172239" w:rsidRPr="002F30C9" w:rsidRDefault="00172239" w:rsidP="002E7A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106,85</w:t>
            </w:r>
          </w:p>
        </w:tc>
      </w:tr>
      <w:tr w:rsidR="00172239" w:rsidRPr="0049575C" w:rsidTr="00EB0963">
        <w:trPr>
          <w:trHeight w:val="720"/>
        </w:trPr>
        <w:tc>
          <w:tcPr>
            <w:tcW w:w="5353" w:type="dxa"/>
          </w:tcPr>
          <w:p w:rsidR="00172239" w:rsidRPr="00092EF4" w:rsidRDefault="00172239" w:rsidP="002E7AD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092EF4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r w:rsidRPr="009B29A2">
              <w:rPr>
                <w:b/>
                <w:bCs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75" w:type="dxa"/>
          </w:tcPr>
          <w:p w:rsidR="00172239" w:rsidRPr="00092EF4" w:rsidRDefault="00172239" w:rsidP="00092EF4">
            <w:pPr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000</w:t>
            </w:r>
            <w:r w:rsidRPr="00092EF4">
              <w:rPr>
                <w:b/>
                <w:color w:val="000000"/>
                <w:sz w:val="16"/>
                <w:szCs w:val="16"/>
              </w:rPr>
              <w:t xml:space="preserve"> 1 01 020</w:t>
            </w:r>
            <w:r>
              <w:rPr>
                <w:b/>
                <w:color w:val="000000"/>
                <w:sz w:val="16"/>
                <w:szCs w:val="16"/>
              </w:rPr>
              <w:t>3</w:t>
            </w:r>
            <w:r w:rsidRPr="00092EF4">
              <w:rPr>
                <w:b/>
                <w:color w:val="000000"/>
                <w:sz w:val="16"/>
                <w:szCs w:val="16"/>
              </w:rPr>
              <w:t>0 01 0000 110</w:t>
            </w:r>
          </w:p>
          <w:p w:rsidR="00172239" w:rsidRPr="00092EF4" w:rsidRDefault="00172239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  <w:p w:rsidR="00172239" w:rsidRPr="00092EF4" w:rsidRDefault="00172239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</w:tcPr>
          <w:p w:rsidR="00172239" w:rsidRPr="00092EF4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10,30</w:t>
            </w:r>
          </w:p>
        </w:tc>
        <w:tc>
          <w:tcPr>
            <w:tcW w:w="992" w:type="dxa"/>
          </w:tcPr>
          <w:p w:rsidR="00172239" w:rsidRPr="00092EF4" w:rsidRDefault="00172239" w:rsidP="0026331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10,85</w:t>
            </w:r>
          </w:p>
        </w:tc>
        <w:tc>
          <w:tcPr>
            <w:tcW w:w="844" w:type="dxa"/>
          </w:tcPr>
          <w:p w:rsidR="00172239" w:rsidRPr="00092EF4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105,33</w:t>
            </w:r>
          </w:p>
        </w:tc>
      </w:tr>
      <w:tr w:rsidR="00172239" w:rsidRPr="0049575C" w:rsidTr="00EB0963">
        <w:trPr>
          <w:trHeight w:val="720"/>
        </w:trPr>
        <w:tc>
          <w:tcPr>
            <w:tcW w:w="5353" w:type="dxa"/>
          </w:tcPr>
          <w:p w:rsidR="00172239" w:rsidRPr="00791BE9" w:rsidRDefault="00172239" w:rsidP="002E7ADA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16"/>
                <w:szCs w:val="16"/>
              </w:rPr>
            </w:pPr>
            <w:r w:rsidRPr="009B29A2">
              <w:rPr>
                <w:bCs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75" w:type="dxa"/>
          </w:tcPr>
          <w:p w:rsidR="00172239" w:rsidRPr="00092EF4" w:rsidRDefault="00172239" w:rsidP="009B29A2">
            <w:pPr>
              <w:autoSpaceDE w:val="0"/>
              <w:autoSpaceDN w:val="0"/>
              <w:adjustRightInd w:val="0"/>
              <w:rPr>
                <w:bCs/>
                <w:color w:val="000000"/>
                <w:sz w:val="16"/>
                <w:szCs w:val="16"/>
              </w:rPr>
            </w:pPr>
            <w:r w:rsidRPr="00092EF4">
              <w:rPr>
                <w:bCs/>
                <w:color w:val="000000"/>
                <w:sz w:val="16"/>
                <w:szCs w:val="16"/>
              </w:rPr>
              <w:t>182  1 01  020</w:t>
            </w:r>
            <w:r>
              <w:rPr>
                <w:bCs/>
                <w:color w:val="000000"/>
                <w:sz w:val="16"/>
                <w:szCs w:val="16"/>
              </w:rPr>
              <w:t>3</w:t>
            </w:r>
            <w:r w:rsidRPr="00092EF4">
              <w:rPr>
                <w:bCs/>
                <w:color w:val="000000"/>
                <w:sz w:val="16"/>
                <w:szCs w:val="16"/>
              </w:rPr>
              <w:t>0  01 1000 110</w:t>
            </w:r>
          </w:p>
        </w:tc>
        <w:tc>
          <w:tcPr>
            <w:tcW w:w="960" w:type="dxa"/>
          </w:tcPr>
          <w:p w:rsidR="00172239" w:rsidRPr="00092EF4" w:rsidRDefault="00172239" w:rsidP="002633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10,30</w:t>
            </w:r>
          </w:p>
        </w:tc>
        <w:tc>
          <w:tcPr>
            <w:tcW w:w="992" w:type="dxa"/>
          </w:tcPr>
          <w:p w:rsidR="00172239" w:rsidRPr="00092EF4" w:rsidRDefault="00172239" w:rsidP="002633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10,85</w:t>
            </w:r>
          </w:p>
        </w:tc>
        <w:tc>
          <w:tcPr>
            <w:tcW w:w="844" w:type="dxa"/>
          </w:tcPr>
          <w:p w:rsidR="00172239" w:rsidRPr="00092EF4" w:rsidRDefault="00172239" w:rsidP="002E7A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105,33</w:t>
            </w:r>
          </w:p>
        </w:tc>
      </w:tr>
      <w:tr w:rsidR="00172239" w:rsidRPr="0049575C" w:rsidTr="00EB0963">
        <w:trPr>
          <w:trHeight w:val="540"/>
        </w:trPr>
        <w:tc>
          <w:tcPr>
            <w:tcW w:w="5353" w:type="dxa"/>
          </w:tcPr>
          <w:p w:rsidR="00172239" w:rsidRPr="009B29A2" w:rsidRDefault="00172239" w:rsidP="002E7AD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9B29A2">
              <w:rPr>
                <w:b/>
                <w:color w:val="000000"/>
                <w:sz w:val="16"/>
                <w:szCs w:val="16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075" w:type="dxa"/>
          </w:tcPr>
          <w:p w:rsidR="00172239" w:rsidRPr="00F36C16" w:rsidRDefault="00172239" w:rsidP="009B29A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000 1 01 02130 01 0000 110</w:t>
            </w:r>
          </w:p>
        </w:tc>
        <w:tc>
          <w:tcPr>
            <w:tcW w:w="960" w:type="dxa"/>
          </w:tcPr>
          <w:p w:rsidR="00172239" w:rsidRPr="00F36C16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2,20</w:t>
            </w:r>
          </w:p>
        </w:tc>
        <w:tc>
          <w:tcPr>
            <w:tcW w:w="992" w:type="dxa"/>
          </w:tcPr>
          <w:p w:rsidR="00172239" w:rsidRPr="00F36C16" w:rsidRDefault="00172239" w:rsidP="004C40A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2,18</w:t>
            </w:r>
          </w:p>
        </w:tc>
        <w:tc>
          <w:tcPr>
            <w:tcW w:w="844" w:type="dxa"/>
          </w:tcPr>
          <w:p w:rsidR="00172239" w:rsidRPr="002F30C9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99,09</w:t>
            </w:r>
          </w:p>
        </w:tc>
      </w:tr>
      <w:tr w:rsidR="00172239" w:rsidRPr="0049575C" w:rsidTr="00EB0963">
        <w:trPr>
          <w:trHeight w:val="585"/>
        </w:trPr>
        <w:tc>
          <w:tcPr>
            <w:tcW w:w="5353" w:type="dxa"/>
          </w:tcPr>
          <w:p w:rsidR="00172239" w:rsidRPr="00791BE9" w:rsidRDefault="00172239" w:rsidP="002E7AD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9B29A2">
              <w:rPr>
                <w:color w:val="000000"/>
                <w:sz w:val="16"/>
                <w:szCs w:val="16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075" w:type="dxa"/>
          </w:tcPr>
          <w:p w:rsidR="00172239" w:rsidRPr="0049575C" w:rsidRDefault="00172239" w:rsidP="002E7ADA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182 </w:t>
            </w:r>
            <w:r w:rsidRPr="0049575C">
              <w:rPr>
                <w:color w:val="000000"/>
                <w:sz w:val="16"/>
                <w:szCs w:val="16"/>
              </w:rPr>
              <w:t>1 01 02</w:t>
            </w:r>
            <w:r>
              <w:rPr>
                <w:color w:val="000000"/>
                <w:sz w:val="16"/>
                <w:szCs w:val="16"/>
              </w:rPr>
              <w:t>1</w:t>
            </w:r>
            <w:r w:rsidRPr="0049575C">
              <w:rPr>
                <w:color w:val="000000"/>
                <w:sz w:val="16"/>
                <w:szCs w:val="16"/>
              </w:rPr>
              <w:t>30 01 0000 110</w:t>
            </w:r>
          </w:p>
          <w:p w:rsidR="00172239" w:rsidRPr="0049575C" w:rsidRDefault="00172239" w:rsidP="002E7ADA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  <w:p w:rsidR="00172239" w:rsidRPr="0049575C" w:rsidRDefault="00172239" w:rsidP="002E7ADA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</w:tcPr>
          <w:p w:rsidR="00172239" w:rsidRPr="002D75F5" w:rsidRDefault="00172239" w:rsidP="002E7A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2,20</w:t>
            </w:r>
          </w:p>
        </w:tc>
        <w:tc>
          <w:tcPr>
            <w:tcW w:w="992" w:type="dxa"/>
          </w:tcPr>
          <w:p w:rsidR="00172239" w:rsidRPr="002D75F5" w:rsidRDefault="00172239" w:rsidP="002A30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2,18</w:t>
            </w:r>
          </w:p>
        </w:tc>
        <w:tc>
          <w:tcPr>
            <w:tcW w:w="844" w:type="dxa"/>
          </w:tcPr>
          <w:p w:rsidR="00172239" w:rsidRPr="002F30C9" w:rsidRDefault="00172239" w:rsidP="002E7A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99,09</w:t>
            </w:r>
          </w:p>
        </w:tc>
      </w:tr>
      <w:tr w:rsidR="00172239" w:rsidRPr="00CA67B3" w:rsidTr="00EB0963">
        <w:tc>
          <w:tcPr>
            <w:tcW w:w="5353" w:type="dxa"/>
            <w:vAlign w:val="bottom"/>
          </w:tcPr>
          <w:p w:rsidR="00172239" w:rsidRPr="00791BE9" w:rsidRDefault="00172239" w:rsidP="002E7ADA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791BE9">
              <w:rPr>
                <w:b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75" w:type="dxa"/>
          </w:tcPr>
          <w:p w:rsidR="00172239" w:rsidRPr="0049575C" w:rsidRDefault="00172239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000 </w:t>
            </w:r>
            <w:r w:rsidRPr="0049575C">
              <w:rPr>
                <w:b/>
                <w:color w:val="000000"/>
                <w:sz w:val="16"/>
                <w:szCs w:val="16"/>
              </w:rPr>
              <w:t>1 03 0000 00 00000 000</w:t>
            </w:r>
          </w:p>
        </w:tc>
        <w:tc>
          <w:tcPr>
            <w:tcW w:w="960" w:type="dxa"/>
          </w:tcPr>
          <w:p w:rsidR="00172239" w:rsidRPr="009543E7" w:rsidRDefault="00172239" w:rsidP="002E7ADA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649,10</w:t>
            </w:r>
          </w:p>
        </w:tc>
        <w:tc>
          <w:tcPr>
            <w:tcW w:w="992" w:type="dxa"/>
          </w:tcPr>
          <w:p w:rsidR="00172239" w:rsidRPr="002D75F5" w:rsidRDefault="00172239" w:rsidP="002401C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674,88</w:t>
            </w:r>
          </w:p>
        </w:tc>
        <w:tc>
          <w:tcPr>
            <w:tcW w:w="844" w:type="dxa"/>
          </w:tcPr>
          <w:p w:rsidR="00172239" w:rsidRPr="00CA67B3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103,97</w:t>
            </w:r>
          </w:p>
        </w:tc>
      </w:tr>
      <w:tr w:rsidR="00172239" w:rsidRPr="0049575C" w:rsidTr="00EB0963">
        <w:tc>
          <w:tcPr>
            <w:tcW w:w="5353" w:type="dxa"/>
            <w:vAlign w:val="bottom"/>
          </w:tcPr>
          <w:p w:rsidR="00172239" w:rsidRPr="00791BE9" w:rsidRDefault="00172239" w:rsidP="002E7ADA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791BE9">
              <w:rPr>
                <w:b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75" w:type="dxa"/>
          </w:tcPr>
          <w:p w:rsidR="00172239" w:rsidRPr="0049575C" w:rsidRDefault="00172239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000 </w:t>
            </w:r>
            <w:r w:rsidRPr="0049575C">
              <w:rPr>
                <w:b/>
                <w:color w:val="000000"/>
                <w:sz w:val="16"/>
                <w:szCs w:val="16"/>
              </w:rPr>
              <w:t>1 03 0200 00 10000 110</w:t>
            </w:r>
          </w:p>
        </w:tc>
        <w:tc>
          <w:tcPr>
            <w:tcW w:w="960" w:type="dxa"/>
          </w:tcPr>
          <w:p w:rsidR="00172239" w:rsidRPr="009543E7" w:rsidRDefault="00172239" w:rsidP="002E7ADA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649,10</w:t>
            </w:r>
          </w:p>
        </w:tc>
        <w:tc>
          <w:tcPr>
            <w:tcW w:w="992" w:type="dxa"/>
          </w:tcPr>
          <w:p w:rsidR="00172239" w:rsidRPr="002D75F5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674,88</w:t>
            </w:r>
          </w:p>
        </w:tc>
        <w:tc>
          <w:tcPr>
            <w:tcW w:w="844" w:type="dxa"/>
          </w:tcPr>
          <w:p w:rsidR="00172239" w:rsidRPr="009635DB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103,97</w:t>
            </w:r>
          </w:p>
        </w:tc>
      </w:tr>
      <w:tr w:rsidR="00172239" w:rsidRPr="0049575C" w:rsidTr="00EB0963">
        <w:trPr>
          <w:trHeight w:val="846"/>
        </w:trPr>
        <w:tc>
          <w:tcPr>
            <w:tcW w:w="5353" w:type="dxa"/>
            <w:vAlign w:val="bottom"/>
          </w:tcPr>
          <w:p w:rsidR="00172239" w:rsidRPr="00F36C16" w:rsidRDefault="00172239" w:rsidP="00D8371D">
            <w:pPr>
              <w:jc w:val="both"/>
              <w:rPr>
                <w:b/>
                <w:sz w:val="16"/>
                <w:szCs w:val="16"/>
              </w:rPr>
            </w:pPr>
            <w:r w:rsidRPr="00F36C16">
              <w:rPr>
                <w:b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</w:t>
            </w:r>
            <w:r>
              <w:rPr>
                <w:b/>
                <w:sz w:val="16"/>
                <w:szCs w:val="16"/>
              </w:rPr>
              <w:t>е</w:t>
            </w:r>
            <w:r w:rsidRPr="00F36C16">
              <w:rPr>
                <w:b/>
                <w:sz w:val="16"/>
                <w:szCs w:val="16"/>
              </w:rPr>
              <w:t xml:space="preserve"> бюджет</w:t>
            </w:r>
            <w:r>
              <w:rPr>
                <w:b/>
                <w:sz w:val="16"/>
                <w:szCs w:val="16"/>
              </w:rPr>
              <w:t>ы</w:t>
            </w:r>
          </w:p>
        </w:tc>
        <w:tc>
          <w:tcPr>
            <w:tcW w:w="2075" w:type="dxa"/>
          </w:tcPr>
          <w:p w:rsidR="00172239" w:rsidRPr="00F36C16" w:rsidRDefault="00172239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000 1 03 02230 01 0000 110</w:t>
            </w:r>
          </w:p>
        </w:tc>
        <w:tc>
          <w:tcPr>
            <w:tcW w:w="960" w:type="dxa"/>
          </w:tcPr>
          <w:p w:rsidR="00172239" w:rsidRPr="009543E7" w:rsidRDefault="00172239" w:rsidP="002E7ADA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348,10</w:t>
            </w:r>
          </w:p>
        </w:tc>
        <w:tc>
          <w:tcPr>
            <w:tcW w:w="992" w:type="dxa"/>
          </w:tcPr>
          <w:p w:rsidR="00172239" w:rsidRPr="00F36C16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348,67</w:t>
            </w:r>
          </w:p>
        </w:tc>
        <w:tc>
          <w:tcPr>
            <w:tcW w:w="844" w:type="dxa"/>
          </w:tcPr>
          <w:p w:rsidR="00172239" w:rsidRPr="004A03AA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100,16</w:t>
            </w:r>
          </w:p>
        </w:tc>
      </w:tr>
      <w:tr w:rsidR="00172239" w:rsidRPr="0049575C" w:rsidTr="00EB0963">
        <w:tc>
          <w:tcPr>
            <w:tcW w:w="5353" w:type="dxa"/>
            <w:vAlign w:val="bottom"/>
          </w:tcPr>
          <w:p w:rsidR="00172239" w:rsidRPr="00791BE9" w:rsidRDefault="00172239" w:rsidP="002E7ADA">
            <w:pPr>
              <w:ind w:hanging="142"/>
              <w:jc w:val="both"/>
              <w:rPr>
                <w:sz w:val="16"/>
                <w:szCs w:val="16"/>
              </w:rPr>
            </w:pPr>
            <w:r w:rsidRPr="00791BE9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 </w:t>
            </w:r>
            <w:r w:rsidRPr="00791BE9">
              <w:rPr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</w:t>
            </w:r>
            <w:r>
              <w:rPr>
                <w:sz w:val="16"/>
                <w:szCs w:val="16"/>
              </w:rPr>
              <w:t xml:space="preserve"> нормативов отчислений в местные</w:t>
            </w:r>
            <w:r w:rsidRPr="00791BE9">
              <w:rPr>
                <w:sz w:val="16"/>
                <w:szCs w:val="16"/>
              </w:rPr>
              <w:t xml:space="preserve"> бюджет</w:t>
            </w:r>
            <w:r>
              <w:rPr>
                <w:sz w:val="16"/>
                <w:szCs w:val="16"/>
              </w:rPr>
              <w:t xml:space="preserve">ы </w:t>
            </w:r>
            <w:r w:rsidRPr="00D8371D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по </w:t>
            </w:r>
            <w:r w:rsidRPr="00D8371D">
              <w:rPr>
                <w:sz w:val="16"/>
                <w:szCs w:val="16"/>
              </w:rPr>
              <w:t>нормативам, установленным Федеральным законом о федера</w:t>
            </w:r>
            <w:r>
              <w:rPr>
                <w:sz w:val="16"/>
                <w:szCs w:val="16"/>
              </w:rPr>
              <w:t>л</w:t>
            </w:r>
            <w:r w:rsidRPr="00D8371D">
              <w:rPr>
                <w:sz w:val="16"/>
                <w:szCs w:val="16"/>
              </w:rPr>
              <w:t>ьном бюджете в целях формирования дорожных фондов субъектов Российской Федерации</w:t>
            </w:r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2075" w:type="dxa"/>
          </w:tcPr>
          <w:p w:rsidR="00172239" w:rsidRPr="0049575C" w:rsidRDefault="00172239" w:rsidP="00E9146F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182 1 03 022</w:t>
            </w:r>
            <w:r>
              <w:rPr>
                <w:color w:val="000000"/>
                <w:sz w:val="16"/>
                <w:szCs w:val="16"/>
                <w:lang w:val="en-US"/>
              </w:rPr>
              <w:t>31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9575C">
              <w:rPr>
                <w:color w:val="000000"/>
                <w:sz w:val="16"/>
                <w:szCs w:val="16"/>
              </w:rPr>
              <w:t>01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9575C">
              <w:rPr>
                <w:color w:val="000000"/>
                <w:sz w:val="16"/>
                <w:szCs w:val="16"/>
              </w:rPr>
              <w:t>0000 110</w:t>
            </w:r>
          </w:p>
        </w:tc>
        <w:tc>
          <w:tcPr>
            <w:tcW w:w="960" w:type="dxa"/>
          </w:tcPr>
          <w:p w:rsidR="00172239" w:rsidRPr="009543E7" w:rsidRDefault="00172239" w:rsidP="002E7ADA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348,10</w:t>
            </w:r>
          </w:p>
        </w:tc>
        <w:tc>
          <w:tcPr>
            <w:tcW w:w="992" w:type="dxa"/>
          </w:tcPr>
          <w:p w:rsidR="00172239" w:rsidRPr="002D75F5" w:rsidRDefault="00172239" w:rsidP="002E7A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348,67</w:t>
            </w:r>
          </w:p>
        </w:tc>
        <w:tc>
          <w:tcPr>
            <w:tcW w:w="844" w:type="dxa"/>
          </w:tcPr>
          <w:p w:rsidR="00172239" w:rsidRPr="004A03AA" w:rsidRDefault="00172239" w:rsidP="002E7ADA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100,16</w:t>
            </w:r>
          </w:p>
        </w:tc>
      </w:tr>
      <w:tr w:rsidR="00172239" w:rsidRPr="0049575C" w:rsidTr="00EB0963">
        <w:tc>
          <w:tcPr>
            <w:tcW w:w="5353" w:type="dxa"/>
            <w:vAlign w:val="bottom"/>
          </w:tcPr>
          <w:p w:rsidR="00172239" w:rsidRPr="00F36C16" w:rsidRDefault="00172239" w:rsidP="002E7ADA">
            <w:pPr>
              <w:ind w:hanging="142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F36C16">
              <w:rPr>
                <w:b/>
                <w:sz w:val="16"/>
                <w:szCs w:val="16"/>
              </w:rPr>
              <w:t>Доходы от уплаты акцизов на моторные масла для дизельных и (или) карбюраторных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</w:t>
            </w:r>
            <w:r>
              <w:rPr>
                <w:b/>
                <w:sz w:val="16"/>
                <w:szCs w:val="16"/>
              </w:rPr>
              <w:t xml:space="preserve"> отчислений в местные</w:t>
            </w:r>
            <w:r w:rsidRPr="00F36C16">
              <w:rPr>
                <w:b/>
                <w:sz w:val="16"/>
                <w:szCs w:val="16"/>
              </w:rPr>
              <w:t xml:space="preserve"> бюджет</w:t>
            </w:r>
            <w:r>
              <w:rPr>
                <w:b/>
                <w:sz w:val="16"/>
                <w:szCs w:val="16"/>
              </w:rPr>
              <w:t>ы</w:t>
            </w:r>
          </w:p>
        </w:tc>
        <w:tc>
          <w:tcPr>
            <w:tcW w:w="2075" w:type="dxa"/>
          </w:tcPr>
          <w:p w:rsidR="00172239" w:rsidRPr="00F36C16" w:rsidRDefault="00172239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000 1 03 02240 01 0000 110</w:t>
            </w:r>
          </w:p>
        </w:tc>
        <w:tc>
          <w:tcPr>
            <w:tcW w:w="960" w:type="dxa"/>
          </w:tcPr>
          <w:p w:rsidR="00172239" w:rsidRPr="00F36C16" w:rsidRDefault="00172239" w:rsidP="0009778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1,60</w:t>
            </w:r>
          </w:p>
        </w:tc>
        <w:tc>
          <w:tcPr>
            <w:tcW w:w="992" w:type="dxa"/>
          </w:tcPr>
          <w:p w:rsidR="00172239" w:rsidRPr="00F36C16" w:rsidRDefault="00172239" w:rsidP="006A49F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2,01</w:t>
            </w:r>
          </w:p>
        </w:tc>
        <w:tc>
          <w:tcPr>
            <w:tcW w:w="844" w:type="dxa"/>
          </w:tcPr>
          <w:p w:rsidR="00172239" w:rsidRPr="004A03AA" w:rsidRDefault="00172239" w:rsidP="002E7ADA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125,62</w:t>
            </w:r>
          </w:p>
        </w:tc>
      </w:tr>
      <w:tr w:rsidR="00172239" w:rsidRPr="0049575C" w:rsidTr="00EB0963">
        <w:tc>
          <w:tcPr>
            <w:tcW w:w="5353" w:type="dxa"/>
            <w:vAlign w:val="bottom"/>
          </w:tcPr>
          <w:p w:rsidR="00172239" w:rsidRPr="00791BE9" w:rsidRDefault="00172239" w:rsidP="002E7ADA">
            <w:pPr>
              <w:jc w:val="both"/>
              <w:rPr>
                <w:sz w:val="16"/>
                <w:szCs w:val="16"/>
              </w:rPr>
            </w:pPr>
            <w:r w:rsidRPr="00791BE9">
              <w:rPr>
                <w:sz w:val="16"/>
                <w:szCs w:val="16"/>
              </w:rPr>
              <w:t>Доходы от уплаты акцизов на моторные масла для дизельных и (</w:t>
            </w:r>
            <w:r>
              <w:rPr>
                <w:sz w:val="16"/>
                <w:szCs w:val="16"/>
              </w:rPr>
              <w:t>или) карбюраторных</w:t>
            </w:r>
            <w:r w:rsidRPr="00791BE9">
              <w:rPr>
                <w:sz w:val="16"/>
                <w:szCs w:val="16"/>
              </w:rPr>
              <w:t xml:space="preserve">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</w:t>
            </w:r>
            <w:r>
              <w:rPr>
                <w:sz w:val="16"/>
                <w:szCs w:val="16"/>
              </w:rPr>
              <w:t xml:space="preserve"> отчислений в местные</w:t>
            </w:r>
            <w:r w:rsidRPr="00791BE9">
              <w:rPr>
                <w:sz w:val="16"/>
                <w:szCs w:val="16"/>
              </w:rPr>
              <w:t xml:space="preserve"> бюджет</w:t>
            </w:r>
            <w:r>
              <w:rPr>
                <w:sz w:val="16"/>
                <w:szCs w:val="16"/>
              </w:rPr>
              <w:t xml:space="preserve">ы </w:t>
            </w:r>
            <w:r w:rsidRPr="00D8371D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по </w:t>
            </w:r>
            <w:r w:rsidRPr="00D8371D">
              <w:rPr>
                <w:sz w:val="16"/>
                <w:szCs w:val="16"/>
              </w:rPr>
              <w:t>нормативам, установленным Федеральным законом о федера</w:t>
            </w:r>
            <w:r>
              <w:rPr>
                <w:sz w:val="16"/>
                <w:szCs w:val="16"/>
              </w:rPr>
              <w:t>л</w:t>
            </w:r>
            <w:r w:rsidRPr="00D8371D">
              <w:rPr>
                <w:sz w:val="16"/>
                <w:szCs w:val="16"/>
              </w:rPr>
              <w:t>ьном бюджете в целях формирования дорожных фондов субъектов Российской Федерации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075" w:type="dxa"/>
          </w:tcPr>
          <w:p w:rsidR="00172239" w:rsidRPr="00F0190A" w:rsidRDefault="00172239" w:rsidP="00E9146F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F0190A">
              <w:rPr>
                <w:color w:val="000000"/>
                <w:sz w:val="16"/>
                <w:szCs w:val="16"/>
              </w:rPr>
              <w:t>182 1 03 0224</w:t>
            </w:r>
            <w:r w:rsidRPr="00F0190A">
              <w:rPr>
                <w:color w:val="000000"/>
                <w:sz w:val="16"/>
                <w:szCs w:val="16"/>
                <w:lang w:val="en-US"/>
              </w:rPr>
              <w:t>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0190A">
              <w:rPr>
                <w:color w:val="000000"/>
                <w:sz w:val="16"/>
                <w:szCs w:val="16"/>
                <w:lang w:val="en-US"/>
              </w:rPr>
              <w:t>01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0190A">
              <w:rPr>
                <w:color w:val="000000"/>
                <w:sz w:val="16"/>
                <w:szCs w:val="16"/>
              </w:rPr>
              <w:t>0000 110</w:t>
            </w:r>
          </w:p>
        </w:tc>
        <w:tc>
          <w:tcPr>
            <w:tcW w:w="960" w:type="dxa"/>
          </w:tcPr>
          <w:p w:rsidR="00172239" w:rsidRPr="00F0190A" w:rsidRDefault="00172239" w:rsidP="002E7A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1,60</w:t>
            </w:r>
          </w:p>
        </w:tc>
        <w:tc>
          <w:tcPr>
            <w:tcW w:w="992" w:type="dxa"/>
          </w:tcPr>
          <w:p w:rsidR="00172239" w:rsidRPr="00F0190A" w:rsidRDefault="00172239" w:rsidP="006A49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2,01</w:t>
            </w:r>
          </w:p>
        </w:tc>
        <w:tc>
          <w:tcPr>
            <w:tcW w:w="844" w:type="dxa"/>
          </w:tcPr>
          <w:p w:rsidR="00172239" w:rsidRPr="00F0190A" w:rsidRDefault="00172239" w:rsidP="002E7A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125,62</w:t>
            </w:r>
          </w:p>
        </w:tc>
      </w:tr>
      <w:tr w:rsidR="00172239" w:rsidRPr="0049575C" w:rsidTr="00EB0963">
        <w:tc>
          <w:tcPr>
            <w:tcW w:w="5353" w:type="dxa"/>
            <w:vAlign w:val="bottom"/>
          </w:tcPr>
          <w:p w:rsidR="00172239" w:rsidRPr="00E56B0F" w:rsidRDefault="00172239" w:rsidP="002E7ADA">
            <w:pPr>
              <w:jc w:val="both"/>
              <w:rPr>
                <w:b/>
                <w:sz w:val="16"/>
                <w:szCs w:val="16"/>
              </w:rPr>
            </w:pPr>
            <w:r w:rsidRPr="00E56B0F">
              <w:rPr>
                <w:b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</w:t>
            </w:r>
            <w:r>
              <w:rPr>
                <w:b/>
                <w:sz w:val="16"/>
                <w:szCs w:val="16"/>
              </w:rPr>
              <w:t xml:space="preserve"> нормативов отчислений в местные</w:t>
            </w:r>
            <w:r w:rsidRPr="00E56B0F">
              <w:rPr>
                <w:b/>
                <w:sz w:val="16"/>
                <w:szCs w:val="16"/>
              </w:rPr>
              <w:t xml:space="preserve"> бюджет</w:t>
            </w:r>
            <w:r>
              <w:rPr>
                <w:b/>
                <w:sz w:val="16"/>
                <w:szCs w:val="16"/>
              </w:rPr>
              <w:t>ы</w:t>
            </w:r>
          </w:p>
        </w:tc>
        <w:tc>
          <w:tcPr>
            <w:tcW w:w="2075" w:type="dxa"/>
          </w:tcPr>
          <w:p w:rsidR="00172239" w:rsidRPr="00F36C16" w:rsidRDefault="00172239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000 1 03 02250 01 0000 110</w:t>
            </w:r>
          </w:p>
        </w:tc>
        <w:tc>
          <w:tcPr>
            <w:tcW w:w="960" w:type="dxa"/>
          </w:tcPr>
          <w:p w:rsidR="00172239" w:rsidRPr="009543E7" w:rsidRDefault="00172239" w:rsidP="002E7ADA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340,20</w:t>
            </w:r>
          </w:p>
        </w:tc>
        <w:tc>
          <w:tcPr>
            <w:tcW w:w="992" w:type="dxa"/>
          </w:tcPr>
          <w:p w:rsidR="00172239" w:rsidRPr="00F36C16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362,15</w:t>
            </w:r>
          </w:p>
        </w:tc>
        <w:tc>
          <w:tcPr>
            <w:tcW w:w="844" w:type="dxa"/>
          </w:tcPr>
          <w:p w:rsidR="00172239" w:rsidRPr="004A03AA" w:rsidRDefault="00172239" w:rsidP="0009778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106,45</w:t>
            </w:r>
          </w:p>
        </w:tc>
      </w:tr>
      <w:tr w:rsidR="00172239" w:rsidRPr="0049575C" w:rsidTr="00EB0963">
        <w:tc>
          <w:tcPr>
            <w:tcW w:w="5353" w:type="dxa"/>
            <w:vAlign w:val="bottom"/>
          </w:tcPr>
          <w:p w:rsidR="00172239" w:rsidRPr="00791BE9" w:rsidRDefault="00172239" w:rsidP="002E7ADA">
            <w:pPr>
              <w:jc w:val="both"/>
              <w:rPr>
                <w:sz w:val="16"/>
                <w:szCs w:val="16"/>
              </w:rPr>
            </w:pPr>
            <w:r w:rsidRPr="00791BE9">
              <w:rPr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</w:t>
            </w:r>
            <w:r>
              <w:rPr>
                <w:sz w:val="16"/>
                <w:szCs w:val="16"/>
              </w:rPr>
              <w:t>ормативов отчислений в местные</w:t>
            </w:r>
            <w:r w:rsidRPr="00791BE9">
              <w:rPr>
                <w:sz w:val="16"/>
                <w:szCs w:val="16"/>
              </w:rPr>
              <w:t xml:space="preserve"> бюджет</w:t>
            </w:r>
            <w:r>
              <w:rPr>
                <w:sz w:val="16"/>
                <w:szCs w:val="16"/>
              </w:rPr>
              <w:t xml:space="preserve">ы </w:t>
            </w:r>
            <w:r w:rsidRPr="00D8371D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по </w:t>
            </w:r>
            <w:r w:rsidRPr="00D8371D">
              <w:rPr>
                <w:sz w:val="16"/>
                <w:szCs w:val="16"/>
              </w:rPr>
              <w:t>нормативам, установленным Федеральным законом о федера</w:t>
            </w:r>
            <w:r>
              <w:rPr>
                <w:sz w:val="16"/>
                <w:szCs w:val="16"/>
              </w:rPr>
              <w:t>л</w:t>
            </w:r>
            <w:r w:rsidRPr="00D8371D">
              <w:rPr>
                <w:sz w:val="16"/>
                <w:szCs w:val="16"/>
              </w:rPr>
              <w:t>ьном бюджете в целях формирования дорожных фондов субъектов Российской Федерации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075" w:type="dxa"/>
          </w:tcPr>
          <w:p w:rsidR="00172239" w:rsidRPr="0049575C" w:rsidRDefault="00172239" w:rsidP="00E9146F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182 1 03 0225</w:t>
            </w:r>
            <w:r>
              <w:rPr>
                <w:color w:val="000000"/>
                <w:sz w:val="16"/>
                <w:szCs w:val="16"/>
                <w:lang w:val="en-US"/>
              </w:rPr>
              <w:t>1</w:t>
            </w:r>
            <w:r>
              <w:rPr>
                <w:color w:val="000000"/>
                <w:sz w:val="16"/>
                <w:szCs w:val="16"/>
              </w:rPr>
              <w:t xml:space="preserve">  01 </w:t>
            </w:r>
            <w:r w:rsidRPr="0049575C">
              <w:rPr>
                <w:color w:val="000000"/>
                <w:sz w:val="16"/>
                <w:szCs w:val="16"/>
              </w:rPr>
              <w:t>0000 110</w:t>
            </w:r>
          </w:p>
        </w:tc>
        <w:tc>
          <w:tcPr>
            <w:tcW w:w="960" w:type="dxa"/>
          </w:tcPr>
          <w:p w:rsidR="00172239" w:rsidRPr="00204F3A" w:rsidRDefault="00172239" w:rsidP="002E7A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240,20</w:t>
            </w:r>
          </w:p>
        </w:tc>
        <w:tc>
          <w:tcPr>
            <w:tcW w:w="992" w:type="dxa"/>
          </w:tcPr>
          <w:p w:rsidR="00172239" w:rsidRPr="002D75F5" w:rsidRDefault="00172239" w:rsidP="00E01B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362,15</w:t>
            </w:r>
          </w:p>
        </w:tc>
        <w:tc>
          <w:tcPr>
            <w:tcW w:w="844" w:type="dxa"/>
          </w:tcPr>
          <w:p w:rsidR="00172239" w:rsidRPr="004A03AA" w:rsidRDefault="00172239" w:rsidP="002E7A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106,45</w:t>
            </w:r>
          </w:p>
        </w:tc>
      </w:tr>
      <w:tr w:rsidR="00172239" w:rsidRPr="0049575C" w:rsidTr="00EB0963">
        <w:tc>
          <w:tcPr>
            <w:tcW w:w="5353" w:type="dxa"/>
            <w:vAlign w:val="bottom"/>
          </w:tcPr>
          <w:p w:rsidR="00172239" w:rsidRPr="00F36C16" w:rsidRDefault="00172239" w:rsidP="002E7ADA">
            <w:pPr>
              <w:jc w:val="both"/>
              <w:rPr>
                <w:b/>
                <w:sz w:val="16"/>
                <w:szCs w:val="16"/>
              </w:rPr>
            </w:pPr>
            <w:r w:rsidRPr="00F36C16">
              <w:rPr>
                <w:b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75" w:type="dxa"/>
          </w:tcPr>
          <w:p w:rsidR="00172239" w:rsidRPr="00F36C16" w:rsidRDefault="00172239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000 1 03 02260 01 0000 110</w:t>
            </w:r>
          </w:p>
        </w:tc>
        <w:tc>
          <w:tcPr>
            <w:tcW w:w="960" w:type="dxa"/>
          </w:tcPr>
          <w:p w:rsidR="00172239" w:rsidRPr="00204F3A" w:rsidRDefault="00172239" w:rsidP="00FB73A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-40,80</w:t>
            </w:r>
          </w:p>
        </w:tc>
        <w:tc>
          <w:tcPr>
            <w:tcW w:w="992" w:type="dxa"/>
          </w:tcPr>
          <w:p w:rsidR="00172239" w:rsidRPr="00F36C16" w:rsidRDefault="00172239" w:rsidP="00FB73A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-37,95</w:t>
            </w:r>
          </w:p>
        </w:tc>
        <w:tc>
          <w:tcPr>
            <w:tcW w:w="844" w:type="dxa"/>
          </w:tcPr>
          <w:p w:rsidR="00172239" w:rsidRPr="002F30C9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93,01</w:t>
            </w:r>
          </w:p>
        </w:tc>
      </w:tr>
      <w:tr w:rsidR="00172239" w:rsidRPr="0049575C" w:rsidTr="00EB0963">
        <w:tc>
          <w:tcPr>
            <w:tcW w:w="5353" w:type="dxa"/>
            <w:vAlign w:val="bottom"/>
          </w:tcPr>
          <w:p w:rsidR="00172239" w:rsidRPr="00791BE9" w:rsidRDefault="00172239" w:rsidP="002E7ADA">
            <w:pPr>
              <w:jc w:val="both"/>
              <w:rPr>
                <w:sz w:val="16"/>
                <w:szCs w:val="16"/>
              </w:rPr>
            </w:pPr>
            <w:r w:rsidRPr="00791BE9">
              <w:rPr>
                <w:sz w:val="16"/>
                <w:szCs w:val="16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791BE9">
              <w:rPr>
                <w:sz w:val="16"/>
                <w:szCs w:val="16"/>
              </w:rPr>
              <w:lastRenderedPageBreak/>
              <w:t>нормативов отчислений в местные бюджеты</w:t>
            </w:r>
            <w:r>
              <w:rPr>
                <w:sz w:val="16"/>
                <w:szCs w:val="16"/>
              </w:rPr>
              <w:t xml:space="preserve"> </w:t>
            </w:r>
            <w:r w:rsidRPr="00D8371D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по </w:t>
            </w:r>
            <w:r w:rsidRPr="00D8371D">
              <w:rPr>
                <w:sz w:val="16"/>
                <w:szCs w:val="16"/>
              </w:rPr>
              <w:t>нормативам, установленным Федеральным законом о федера</w:t>
            </w:r>
            <w:r>
              <w:rPr>
                <w:sz w:val="16"/>
                <w:szCs w:val="16"/>
              </w:rPr>
              <w:t>л</w:t>
            </w:r>
            <w:r w:rsidRPr="00D8371D">
              <w:rPr>
                <w:sz w:val="16"/>
                <w:szCs w:val="16"/>
              </w:rPr>
              <w:t>ьном бюджете в целях формирования дорожных фондов субъектов Российской Федерации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075" w:type="dxa"/>
          </w:tcPr>
          <w:p w:rsidR="00172239" w:rsidRPr="0049575C" w:rsidRDefault="00172239" w:rsidP="00E9146F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 xml:space="preserve">182 1 03 02261 </w:t>
            </w:r>
            <w:r w:rsidRPr="0049575C">
              <w:rPr>
                <w:color w:val="000000"/>
                <w:sz w:val="16"/>
                <w:szCs w:val="16"/>
              </w:rPr>
              <w:t>01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9575C">
              <w:rPr>
                <w:color w:val="000000"/>
                <w:sz w:val="16"/>
                <w:szCs w:val="16"/>
              </w:rPr>
              <w:t>0000 110</w:t>
            </w:r>
          </w:p>
        </w:tc>
        <w:tc>
          <w:tcPr>
            <w:tcW w:w="960" w:type="dxa"/>
          </w:tcPr>
          <w:p w:rsidR="00172239" w:rsidRPr="00204F3A" w:rsidRDefault="00172239" w:rsidP="00FB73A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-40,80</w:t>
            </w:r>
          </w:p>
        </w:tc>
        <w:tc>
          <w:tcPr>
            <w:tcW w:w="992" w:type="dxa"/>
          </w:tcPr>
          <w:p w:rsidR="00172239" w:rsidRPr="002D75F5" w:rsidRDefault="00172239" w:rsidP="00FB73A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-37,95</w:t>
            </w:r>
          </w:p>
        </w:tc>
        <w:tc>
          <w:tcPr>
            <w:tcW w:w="844" w:type="dxa"/>
          </w:tcPr>
          <w:p w:rsidR="00172239" w:rsidRPr="002F30C9" w:rsidRDefault="00172239" w:rsidP="002E7A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93,01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2E7AD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791BE9">
              <w:rPr>
                <w:b/>
                <w:bCs/>
                <w:color w:val="000000"/>
                <w:sz w:val="16"/>
                <w:szCs w:val="16"/>
              </w:rPr>
              <w:lastRenderedPageBreak/>
              <w:t>НАЛОГИ НА ИМУЩЕСТВО</w:t>
            </w:r>
          </w:p>
        </w:tc>
        <w:tc>
          <w:tcPr>
            <w:tcW w:w="2075" w:type="dxa"/>
          </w:tcPr>
          <w:p w:rsidR="00172239" w:rsidRPr="0049575C" w:rsidRDefault="00172239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000 </w:t>
            </w:r>
            <w:r w:rsidRPr="0049575C">
              <w:rPr>
                <w:b/>
                <w:bCs/>
                <w:color w:val="000000"/>
                <w:sz w:val="16"/>
                <w:szCs w:val="16"/>
              </w:rPr>
              <w:t>1 06 00000 00 0000 000</w:t>
            </w:r>
          </w:p>
        </w:tc>
        <w:tc>
          <w:tcPr>
            <w:tcW w:w="960" w:type="dxa"/>
          </w:tcPr>
          <w:p w:rsidR="00172239" w:rsidRPr="00FB73A1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509,10</w:t>
            </w:r>
          </w:p>
        </w:tc>
        <w:tc>
          <w:tcPr>
            <w:tcW w:w="992" w:type="dxa"/>
          </w:tcPr>
          <w:p w:rsidR="00172239" w:rsidRPr="00926700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511,26</w:t>
            </w:r>
          </w:p>
        </w:tc>
        <w:tc>
          <w:tcPr>
            <w:tcW w:w="844" w:type="dxa"/>
          </w:tcPr>
          <w:p w:rsidR="00172239" w:rsidRPr="00926700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100,42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2E7AD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791BE9">
              <w:rPr>
                <w:b/>
                <w:bCs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2075" w:type="dxa"/>
          </w:tcPr>
          <w:p w:rsidR="00172239" w:rsidRPr="0049575C" w:rsidRDefault="00172239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000 </w:t>
            </w:r>
            <w:r w:rsidRPr="0049575C">
              <w:rPr>
                <w:b/>
                <w:bCs/>
                <w:color w:val="000000"/>
                <w:sz w:val="16"/>
                <w:szCs w:val="16"/>
              </w:rPr>
              <w:t>1 06 01000 00 0000 110</w:t>
            </w:r>
          </w:p>
        </w:tc>
        <w:tc>
          <w:tcPr>
            <w:tcW w:w="960" w:type="dxa"/>
          </w:tcPr>
          <w:p w:rsidR="00172239" w:rsidRPr="00926700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49,10</w:t>
            </w:r>
          </w:p>
        </w:tc>
        <w:tc>
          <w:tcPr>
            <w:tcW w:w="992" w:type="dxa"/>
          </w:tcPr>
          <w:p w:rsidR="00172239" w:rsidRPr="00061AFF" w:rsidRDefault="00172239" w:rsidP="009267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52,06</w:t>
            </w:r>
          </w:p>
        </w:tc>
        <w:tc>
          <w:tcPr>
            <w:tcW w:w="844" w:type="dxa"/>
          </w:tcPr>
          <w:p w:rsidR="00172239" w:rsidRPr="002F30C9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106,02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3F23D4" w:rsidRDefault="00172239" w:rsidP="000F114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3F23D4">
              <w:rPr>
                <w:b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>
              <w:rPr>
                <w:b/>
                <w:color w:val="000000"/>
                <w:sz w:val="16"/>
                <w:szCs w:val="16"/>
              </w:rPr>
              <w:t xml:space="preserve"> сельских</w:t>
            </w:r>
            <w:r w:rsidRPr="003F23D4">
              <w:rPr>
                <w:b/>
                <w:color w:val="000000"/>
                <w:sz w:val="16"/>
                <w:szCs w:val="16"/>
              </w:rPr>
              <w:t xml:space="preserve"> поселений</w:t>
            </w:r>
          </w:p>
        </w:tc>
        <w:tc>
          <w:tcPr>
            <w:tcW w:w="2075" w:type="dxa"/>
          </w:tcPr>
          <w:p w:rsidR="00172239" w:rsidRPr="003F23D4" w:rsidRDefault="00172239" w:rsidP="00E01B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000 1 06 01030 00 0000 110</w:t>
            </w:r>
          </w:p>
        </w:tc>
        <w:tc>
          <w:tcPr>
            <w:tcW w:w="960" w:type="dxa"/>
          </w:tcPr>
          <w:p w:rsidR="00172239" w:rsidRPr="00926700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49,10</w:t>
            </w:r>
          </w:p>
        </w:tc>
        <w:tc>
          <w:tcPr>
            <w:tcW w:w="992" w:type="dxa"/>
          </w:tcPr>
          <w:p w:rsidR="00172239" w:rsidRPr="003F23D4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52,06</w:t>
            </w:r>
          </w:p>
        </w:tc>
        <w:tc>
          <w:tcPr>
            <w:tcW w:w="844" w:type="dxa"/>
          </w:tcPr>
          <w:p w:rsidR="00172239" w:rsidRPr="002F30C9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106,02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0F114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791BE9">
              <w:rPr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>
              <w:rPr>
                <w:color w:val="000000"/>
                <w:sz w:val="16"/>
                <w:szCs w:val="16"/>
              </w:rPr>
              <w:t xml:space="preserve"> сельских</w:t>
            </w:r>
            <w:r w:rsidRPr="00791BE9">
              <w:rPr>
                <w:color w:val="000000"/>
                <w:sz w:val="16"/>
                <w:szCs w:val="16"/>
              </w:rPr>
              <w:t xml:space="preserve"> поселений</w:t>
            </w:r>
          </w:p>
        </w:tc>
        <w:tc>
          <w:tcPr>
            <w:tcW w:w="2075" w:type="dxa"/>
          </w:tcPr>
          <w:p w:rsidR="00172239" w:rsidRPr="0049575C" w:rsidRDefault="00172239" w:rsidP="002E7ADA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182 1 06 01030 10 </w:t>
            </w:r>
            <w:r>
              <w:rPr>
                <w:color w:val="000000"/>
                <w:sz w:val="16"/>
                <w:szCs w:val="16"/>
                <w:lang w:val="en-US"/>
              </w:rPr>
              <w:t>0</w:t>
            </w:r>
            <w:r w:rsidRPr="0049575C">
              <w:rPr>
                <w:color w:val="000000"/>
                <w:sz w:val="16"/>
                <w:szCs w:val="16"/>
              </w:rPr>
              <w:t>000 110</w:t>
            </w:r>
          </w:p>
        </w:tc>
        <w:tc>
          <w:tcPr>
            <w:tcW w:w="960" w:type="dxa"/>
          </w:tcPr>
          <w:p w:rsidR="00172239" w:rsidRPr="00926700" w:rsidRDefault="00172239" w:rsidP="002E7A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49,10</w:t>
            </w:r>
          </w:p>
        </w:tc>
        <w:tc>
          <w:tcPr>
            <w:tcW w:w="992" w:type="dxa"/>
          </w:tcPr>
          <w:p w:rsidR="00172239" w:rsidRPr="002D75F5" w:rsidRDefault="00172239" w:rsidP="002E7A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52,06</w:t>
            </w:r>
          </w:p>
        </w:tc>
        <w:tc>
          <w:tcPr>
            <w:tcW w:w="844" w:type="dxa"/>
          </w:tcPr>
          <w:p w:rsidR="00172239" w:rsidRPr="002F30C9" w:rsidRDefault="00172239" w:rsidP="002E7A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106,02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0F114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791BE9">
              <w:rPr>
                <w:b/>
                <w:bCs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2075" w:type="dxa"/>
          </w:tcPr>
          <w:p w:rsidR="00172239" w:rsidRPr="0049575C" w:rsidRDefault="00172239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000 </w:t>
            </w:r>
            <w:r w:rsidRPr="0049575C">
              <w:rPr>
                <w:b/>
                <w:bCs/>
                <w:color w:val="000000"/>
                <w:sz w:val="16"/>
                <w:szCs w:val="16"/>
              </w:rPr>
              <w:t xml:space="preserve">1 06 06000 00 0000 110 </w:t>
            </w:r>
          </w:p>
        </w:tc>
        <w:tc>
          <w:tcPr>
            <w:tcW w:w="960" w:type="dxa"/>
          </w:tcPr>
          <w:p w:rsidR="00172239" w:rsidRPr="009543E7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460,00</w:t>
            </w:r>
          </w:p>
        </w:tc>
        <w:tc>
          <w:tcPr>
            <w:tcW w:w="992" w:type="dxa"/>
          </w:tcPr>
          <w:p w:rsidR="00172239" w:rsidRPr="00061AFF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459,20</w:t>
            </w:r>
          </w:p>
        </w:tc>
        <w:tc>
          <w:tcPr>
            <w:tcW w:w="844" w:type="dxa"/>
          </w:tcPr>
          <w:p w:rsidR="00172239" w:rsidRPr="009635DB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99,82</w:t>
            </w:r>
          </w:p>
        </w:tc>
      </w:tr>
      <w:tr w:rsidR="00172239" w:rsidRPr="0049575C" w:rsidTr="00EB0963">
        <w:tc>
          <w:tcPr>
            <w:tcW w:w="5353" w:type="dxa"/>
            <w:vAlign w:val="bottom"/>
          </w:tcPr>
          <w:p w:rsidR="00172239" w:rsidRPr="00791BE9" w:rsidRDefault="00172239" w:rsidP="000F114F">
            <w:pPr>
              <w:jc w:val="both"/>
              <w:rPr>
                <w:b/>
                <w:sz w:val="16"/>
                <w:szCs w:val="16"/>
              </w:rPr>
            </w:pPr>
            <w:r w:rsidRPr="00791BE9">
              <w:rPr>
                <w:b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2075" w:type="dxa"/>
          </w:tcPr>
          <w:p w:rsidR="00172239" w:rsidRPr="0049575C" w:rsidRDefault="00172239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000 </w:t>
            </w:r>
            <w:r w:rsidRPr="0049575C">
              <w:rPr>
                <w:b/>
                <w:bCs/>
                <w:color w:val="000000"/>
                <w:sz w:val="16"/>
                <w:szCs w:val="16"/>
              </w:rPr>
              <w:t>1 06 06030 00 0000 110</w:t>
            </w:r>
          </w:p>
        </w:tc>
        <w:tc>
          <w:tcPr>
            <w:tcW w:w="960" w:type="dxa"/>
          </w:tcPr>
          <w:p w:rsidR="00172239" w:rsidRPr="0033411B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344,60</w:t>
            </w:r>
          </w:p>
        </w:tc>
        <w:tc>
          <w:tcPr>
            <w:tcW w:w="992" w:type="dxa"/>
          </w:tcPr>
          <w:p w:rsidR="00172239" w:rsidRPr="00061AFF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344,56</w:t>
            </w:r>
          </w:p>
        </w:tc>
        <w:tc>
          <w:tcPr>
            <w:tcW w:w="844" w:type="dxa"/>
          </w:tcPr>
          <w:p w:rsidR="00172239" w:rsidRPr="002F30C9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99,98</w:t>
            </w:r>
          </w:p>
        </w:tc>
      </w:tr>
      <w:tr w:rsidR="00172239" w:rsidRPr="0049575C" w:rsidTr="00EB0963">
        <w:tc>
          <w:tcPr>
            <w:tcW w:w="5353" w:type="dxa"/>
            <w:vAlign w:val="bottom"/>
          </w:tcPr>
          <w:p w:rsidR="00172239" w:rsidRPr="00791BE9" w:rsidRDefault="00172239" w:rsidP="000F114F">
            <w:pPr>
              <w:jc w:val="both"/>
              <w:rPr>
                <w:sz w:val="16"/>
                <w:szCs w:val="16"/>
              </w:rPr>
            </w:pPr>
            <w:r w:rsidRPr="00791BE9">
              <w:rPr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2075" w:type="dxa"/>
          </w:tcPr>
          <w:p w:rsidR="00172239" w:rsidRPr="0049575C" w:rsidRDefault="00172239" w:rsidP="002E7ADA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182 </w:t>
            </w:r>
            <w:r w:rsidRPr="0049575C">
              <w:rPr>
                <w:color w:val="000000"/>
                <w:sz w:val="16"/>
                <w:szCs w:val="16"/>
              </w:rPr>
              <w:t>1 06 06033 10 0000 110</w:t>
            </w:r>
          </w:p>
        </w:tc>
        <w:tc>
          <w:tcPr>
            <w:tcW w:w="960" w:type="dxa"/>
          </w:tcPr>
          <w:p w:rsidR="00172239" w:rsidRPr="0033411B" w:rsidRDefault="00172239" w:rsidP="004A632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344,60</w:t>
            </w:r>
          </w:p>
        </w:tc>
        <w:tc>
          <w:tcPr>
            <w:tcW w:w="992" w:type="dxa"/>
          </w:tcPr>
          <w:p w:rsidR="00172239" w:rsidRPr="002D75F5" w:rsidRDefault="00172239" w:rsidP="002E7A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344,56</w:t>
            </w:r>
          </w:p>
        </w:tc>
        <w:tc>
          <w:tcPr>
            <w:tcW w:w="844" w:type="dxa"/>
          </w:tcPr>
          <w:p w:rsidR="00172239" w:rsidRPr="002F30C9" w:rsidRDefault="00172239" w:rsidP="006D5D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99,98</w:t>
            </w:r>
          </w:p>
        </w:tc>
      </w:tr>
      <w:tr w:rsidR="00172239" w:rsidRPr="0049575C" w:rsidTr="00EB0963">
        <w:tc>
          <w:tcPr>
            <w:tcW w:w="5353" w:type="dxa"/>
            <w:vAlign w:val="bottom"/>
          </w:tcPr>
          <w:p w:rsidR="00172239" w:rsidRPr="00791BE9" w:rsidRDefault="00172239" w:rsidP="000F114F">
            <w:pPr>
              <w:jc w:val="both"/>
              <w:rPr>
                <w:b/>
                <w:sz w:val="16"/>
                <w:szCs w:val="16"/>
              </w:rPr>
            </w:pPr>
            <w:r w:rsidRPr="00791BE9">
              <w:rPr>
                <w:b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2075" w:type="dxa"/>
          </w:tcPr>
          <w:p w:rsidR="00172239" w:rsidRPr="0049575C" w:rsidRDefault="00172239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000 </w:t>
            </w:r>
            <w:r w:rsidRPr="0049575C">
              <w:rPr>
                <w:b/>
                <w:bCs/>
                <w:color w:val="000000"/>
                <w:sz w:val="16"/>
                <w:szCs w:val="16"/>
              </w:rPr>
              <w:t>1 06 06040 00 0000 110</w:t>
            </w:r>
          </w:p>
        </w:tc>
        <w:tc>
          <w:tcPr>
            <w:tcW w:w="960" w:type="dxa"/>
          </w:tcPr>
          <w:p w:rsidR="00172239" w:rsidRPr="0033411B" w:rsidRDefault="00172239" w:rsidP="00F019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115,40</w:t>
            </w:r>
          </w:p>
        </w:tc>
        <w:tc>
          <w:tcPr>
            <w:tcW w:w="992" w:type="dxa"/>
          </w:tcPr>
          <w:p w:rsidR="00172239" w:rsidRPr="003F23D4" w:rsidRDefault="00172239" w:rsidP="00F0190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114,64</w:t>
            </w:r>
          </w:p>
        </w:tc>
        <w:tc>
          <w:tcPr>
            <w:tcW w:w="844" w:type="dxa"/>
          </w:tcPr>
          <w:p w:rsidR="00172239" w:rsidRPr="002F30C9" w:rsidRDefault="00172239" w:rsidP="00F0190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99,34</w:t>
            </w:r>
          </w:p>
        </w:tc>
      </w:tr>
      <w:tr w:rsidR="00172239" w:rsidRPr="0049575C" w:rsidTr="00EB0963">
        <w:tc>
          <w:tcPr>
            <w:tcW w:w="5353" w:type="dxa"/>
            <w:vAlign w:val="bottom"/>
          </w:tcPr>
          <w:p w:rsidR="00172239" w:rsidRPr="003F23D4" w:rsidRDefault="00172239" w:rsidP="000F114F">
            <w:pPr>
              <w:jc w:val="both"/>
              <w:rPr>
                <w:b/>
                <w:sz w:val="16"/>
                <w:szCs w:val="16"/>
              </w:rPr>
            </w:pPr>
            <w:r w:rsidRPr="003F23D4">
              <w:rPr>
                <w:b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075" w:type="dxa"/>
          </w:tcPr>
          <w:p w:rsidR="00172239" w:rsidRPr="003F23D4" w:rsidRDefault="00172239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000 1 06 06043 10 0000 110</w:t>
            </w:r>
          </w:p>
        </w:tc>
        <w:tc>
          <w:tcPr>
            <w:tcW w:w="960" w:type="dxa"/>
          </w:tcPr>
          <w:p w:rsidR="00172239" w:rsidRPr="0033411B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115,40</w:t>
            </w:r>
          </w:p>
        </w:tc>
        <w:tc>
          <w:tcPr>
            <w:tcW w:w="992" w:type="dxa"/>
          </w:tcPr>
          <w:p w:rsidR="00172239" w:rsidRPr="003F23D4" w:rsidRDefault="00172239" w:rsidP="00186C9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114,64</w:t>
            </w:r>
          </w:p>
        </w:tc>
        <w:tc>
          <w:tcPr>
            <w:tcW w:w="844" w:type="dxa"/>
          </w:tcPr>
          <w:p w:rsidR="00172239" w:rsidRPr="002F30C9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99,34</w:t>
            </w:r>
          </w:p>
        </w:tc>
      </w:tr>
      <w:tr w:rsidR="00172239" w:rsidRPr="0049575C" w:rsidTr="00EB0963">
        <w:tc>
          <w:tcPr>
            <w:tcW w:w="5353" w:type="dxa"/>
            <w:vAlign w:val="bottom"/>
          </w:tcPr>
          <w:p w:rsidR="00172239" w:rsidRPr="00791BE9" w:rsidRDefault="00172239" w:rsidP="000F114F">
            <w:pPr>
              <w:jc w:val="both"/>
              <w:rPr>
                <w:sz w:val="16"/>
                <w:szCs w:val="16"/>
              </w:rPr>
            </w:pPr>
            <w:r w:rsidRPr="00791BE9">
              <w:rPr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075" w:type="dxa"/>
          </w:tcPr>
          <w:p w:rsidR="00172239" w:rsidRPr="0049575C" w:rsidRDefault="00172239" w:rsidP="002E7ADA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182 </w:t>
            </w:r>
            <w:r w:rsidRPr="0049575C">
              <w:rPr>
                <w:color w:val="000000"/>
                <w:sz w:val="16"/>
                <w:szCs w:val="16"/>
              </w:rPr>
              <w:t>1 06 06043 10 0000 110</w:t>
            </w:r>
          </w:p>
        </w:tc>
        <w:tc>
          <w:tcPr>
            <w:tcW w:w="960" w:type="dxa"/>
          </w:tcPr>
          <w:p w:rsidR="00172239" w:rsidRPr="006D5D42" w:rsidRDefault="00172239" w:rsidP="000975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115,40</w:t>
            </w:r>
          </w:p>
        </w:tc>
        <w:tc>
          <w:tcPr>
            <w:tcW w:w="992" w:type="dxa"/>
          </w:tcPr>
          <w:p w:rsidR="00172239" w:rsidRPr="002D75F5" w:rsidRDefault="00172239" w:rsidP="00186C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114,6</w:t>
            </w:r>
          </w:p>
        </w:tc>
        <w:tc>
          <w:tcPr>
            <w:tcW w:w="844" w:type="dxa"/>
          </w:tcPr>
          <w:p w:rsidR="00172239" w:rsidRPr="002F30C9" w:rsidRDefault="00172239" w:rsidP="002E7A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99,34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2E7AD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791BE9">
              <w:rPr>
                <w:b/>
                <w:bCs/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2075" w:type="dxa"/>
          </w:tcPr>
          <w:p w:rsidR="00172239" w:rsidRPr="0049575C" w:rsidRDefault="00172239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000 </w:t>
            </w:r>
            <w:r w:rsidRPr="0049575C">
              <w:rPr>
                <w:b/>
                <w:bCs/>
                <w:color w:val="000000"/>
                <w:sz w:val="16"/>
                <w:szCs w:val="16"/>
              </w:rPr>
              <w:t xml:space="preserve">1 08 00000 00 0000 000 </w:t>
            </w:r>
          </w:p>
        </w:tc>
        <w:tc>
          <w:tcPr>
            <w:tcW w:w="960" w:type="dxa"/>
          </w:tcPr>
          <w:p w:rsidR="00172239" w:rsidRPr="001A2DB3" w:rsidRDefault="00172239" w:rsidP="00F019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2,20</w:t>
            </w:r>
          </w:p>
        </w:tc>
        <w:tc>
          <w:tcPr>
            <w:tcW w:w="992" w:type="dxa"/>
          </w:tcPr>
          <w:p w:rsidR="00172239" w:rsidRPr="001A2DB3" w:rsidRDefault="00172239" w:rsidP="00F0190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2,50</w:t>
            </w:r>
          </w:p>
        </w:tc>
        <w:tc>
          <w:tcPr>
            <w:tcW w:w="844" w:type="dxa"/>
          </w:tcPr>
          <w:p w:rsidR="00172239" w:rsidRPr="001A2DB3" w:rsidRDefault="00172239" w:rsidP="00F0190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113,63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2E7AD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791BE9">
              <w:rPr>
                <w:b/>
                <w:bCs/>
                <w:color w:val="000000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75" w:type="dxa"/>
          </w:tcPr>
          <w:p w:rsidR="00172239" w:rsidRPr="0049575C" w:rsidRDefault="00172239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000 </w:t>
            </w:r>
            <w:r w:rsidRPr="0049575C">
              <w:rPr>
                <w:b/>
                <w:bCs/>
                <w:color w:val="000000"/>
                <w:sz w:val="16"/>
                <w:szCs w:val="16"/>
              </w:rPr>
              <w:t>1 08 04000 01 0000 110</w:t>
            </w:r>
          </w:p>
        </w:tc>
        <w:tc>
          <w:tcPr>
            <w:tcW w:w="960" w:type="dxa"/>
          </w:tcPr>
          <w:p w:rsidR="00172239" w:rsidRPr="00AB3782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2,20</w:t>
            </w:r>
          </w:p>
        </w:tc>
        <w:tc>
          <w:tcPr>
            <w:tcW w:w="992" w:type="dxa"/>
          </w:tcPr>
          <w:p w:rsidR="00172239" w:rsidRPr="00061AFF" w:rsidRDefault="00172239" w:rsidP="006A49F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2,50</w:t>
            </w:r>
          </w:p>
        </w:tc>
        <w:tc>
          <w:tcPr>
            <w:tcW w:w="844" w:type="dxa"/>
          </w:tcPr>
          <w:p w:rsidR="00172239" w:rsidRPr="006C7072" w:rsidRDefault="00172239" w:rsidP="001A2DB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113,63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2E7AD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791BE9">
              <w:rPr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 Российской Федерации на совершение нотариальных действий</w:t>
            </w:r>
          </w:p>
        </w:tc>
        <w:tc>
          <w:tcPr>
            <w:tcW w:w="2075" w:type="dxa"/>
          </w:tcPr>
          <w:p w:rsidR="00172239" w:rsidRPr="0049575C" w:rsidRDefault="00172239" w:rsidP="00AB378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979 </w:t>
            </w:r>
            <w:r w:rsidRPr="0049575C">
              <w:rPr>
                <w:color w:val="000000"/>
                <w:sz w:val="16"/>
                <w:szCs w:val="16"/>
              </w:rPr>
              <w:t>1 08 04020 01 0000 110</w:t>
            </w:r>
          </w:p>
        </w:tc>
        <w:tc>
          <w:tcPr>
            <w:tcW w:w="960" w:type="dxa"/>
          </w:tcPr>
          <w:p w:rsidR="00172239" w:rsidRPr="00AB3782" w:rsidRDefault="00172239" w:rsidP="002E7A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2,20</w:t>
            </w:r>
          </w:p>
        </w:tc>
        <w:tc>
          <w:tcPr>
            <w:tcW w:w="992" w:type="dxa"/>
          </w:tcPr>
          <w:p w:rsidR="00172239" w:rsidRPr="002D75F5" w:rsidRDefault="00172239" w:rsidP="006A49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2,50</w:t>
            </w:r>
          </w:p>
        </w:tc>
        <w:tc>
          <w:tcPr>
            <w:tcW w:w="844" w:type="dxa"/>
          </w:tcPr>
          <w:p w:rsidR="00172239" w:rsidRPr="006C7072" w:rsidRDefault="00172239" w:rsidP="002E7A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113,63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2E7AD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791BE9">
              <w:rPr>
                <w:b/>
                <w:bCs/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75" w:type="dxa"/>
          </w:tcPr>
          <w:p w:rsidR="00172239" w:rsidRPr="0049575C" w:rsidRDefault="00172239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000 </w:t>
            </w:r>
            <w:r w:rsidRPr="0049575C">
              <w:rPr>
                <w:b/>
                <w:bCs/>
                <w:color w:val="000000"/>
                <w:sz w:val="16"/>
                <w:szCs w:val="16"/>
              </w:rPr>
              <w:t>1 11 00000 00 0000 000</w:t>
            </w:r>
          </w:p>
        </w:tc>
        <w:tc>
          <w:tcPr>
            <w:tcW w:w="960" w:type="dxa"/>
          </w:tcPr>
          <w:p w:rsidR="00172239" w:rsidRPr="00A92B59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224,10</w:t>
            </w:r>
          </w:p>
        </w:tc>
        <w:tc>
          <w:tcPr>
            <w:tcW w:w="992" w:type="dxa"/>
          </w:tcPr>
          <w:p w:rsidR="00172239" w:rsidRPr="00A92B59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224,50</w:t>
            </w:r>
          </w:p>
        </w:tc>
        <w:tc>
          <w:tcPr>
            <w:tcW w:w="844" w:type="dxa"/>
          </w:tcPr>
          <w:p w:rsidR="00172239" w:rsidRPr="00A92B59" w:rsidRDefault="00172239" w:rsidP="001A2DB3">
            <w:pPr>
              <w:jc w:val="center"/>
              <w:rPr>
                <w:b/>
                <w:sz w:val="16"/>
                <w:szCs w:val="16"/>
              </w:rPr>
            </w:pPr>
            <w:r w:rsidRPr="00A92B59">
              <w:rPr>
                <w:b/>
                <w:sz w:val="16"/>
                <w:szCs w:val="16"/>
              </w:rPr>
              <w:t>100,</w:t>
            </w:r>
            <w:r>
              <w:rPr>
                <w:b/>
                <w:sz w:val="16"/>
                <w:szCs w:val="16"/>
              </w:rPr>
              <w:t>17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2E7AD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791BE9">
              <w:rPr>
                <w:b/>
                <w:bCs/>
                <w:color w:val="000000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 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75" w:type="dxa"/>
          </w:tcPr>
          <w:p w:rsidR="00172239" w:rsidRPr="0049575C" w:rsidRDefault="00172239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000 </w:t>
            </w:r>
            <w:r w:rsidRPr="0049575C">
              <w:rPr>
                <w:b/>
                <w:bCs/>
                <w:color w:val="000000"/>
                <w:sz w:val="16"/>
                <w:szCs w:val="16"/>
              </w:rPr>
              <w:t>1 11 05000 00 0000 120</w:t>
            </w:r>
          </w:p>
        </w:tc>
        <w:tc>
          <w:tcPr>
            <w:tcW w:w="960" w:type="dxa"/>
          </w:tcPr>
          <w:p w:rsidR="00172239" w:rsidRPr="00E76034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76,30</w:t>
            </w:r>
          </w:p>
        </w:tc>
        <w:tc>
          <w:tcPr>
            <w:tcW w:w="992" w:type="dxa"/>
          </w:tcPr>
          <w:p w:rsidR="00172239" w:rsidRPr="00E76034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76,70</w:t>
            </w:r>
          </w:p>
        </w:tc>
        <w:tc>
          <w:tcPr>
            <w:tcW w:w="844" w:type="dxa"/>
          </w:tcPr>
          <w:p w:rsidR="00172239" w:rsidRPr="00576204" w:rsidRDefault="00172239" w:rsidP="001A2DB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100,52</w:t>
            </w:r>
          </w:p>
        </w:tc>
      </w:tr>
      <w:tr w:rsidR="00172239" w:rsidRPr="0049575C" w:rsidTr="00EB0963">
        <w:trPr>
          <w:trHeight w:val="968"/>
        </w:trPr>
        <w:tc>
          <w:tcPr>
            <w:tcW w:w="5353" w:type="dxa"/>
          </w:tcPr>
          <w:p w:rsidR="00172239" w:rsidRPr="00AB3782" w:rsidRDefault="00172239" w:rsidP="00172239">
            <w:pPr>
              <w:ind w:firstLineChars="200" w:firstLine="320"/>
              <w:jc w:val="both"/>
              <w:rPr>
                <w:b/>
                <w:color w:val="000000"/>
                <w:sz w:val="16"/>
                <w:szCs w:val="16"/>
              </w:rPr>
            </w:pPr>
            <w:r w:rsidRPr="00AB3782">
              <w:rPr>
                <w:color w:val="000000"/>
                <w:sz w:val="16"/>
                <w:szCs w:val="16"/>
              </w:rPr>
              <w:t xml:space="preserve">  </w:t>
            </w:r>
            <w:r w:rsidRPr="00AB3782">
              <w:rPr>
                <w:b/>
                <w:color w:val="000000"/>
                <w:sz w:val="16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  <w:p w:rsidR="00172239" w:rsidRPr="00791BE9" w:rsidRDefault="00172239" w:rsidP="00AB378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75" w:type="dxa"/>
          </w:tcPr>
          <w:p w:rsidR="00172239" w:rsidRDefault="00172239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AB3782">
              <w:rPr>
                <w:b/>
                <w:bCs/>
                <w:color w:val="000000"/>
                <w:sz w:val="16"/>
                <w:szCs w:val="16"/>
              </w:rPr>
              <w:t>979 1 11 05020 00 0000 120</w:t>
            </w:r>
          </w:p>
        </w:tc>
        <w:tc>
          <w:tcPr>
            <w:tcW w:w="960" w:type="dxa"/>
          </w:tcPr>
          <w:p w:rsidR="00172239" w:rsidRPr="00AB3782" w:rsidRDefault="00172239" w:rsidP="00D2437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4,30</w:t>
            </w:r>
          </w:p>
        </w:tc>
        <w:tc>
          <w:tcPr>
            <w:tcW w:w="992" w:type="dxa"/>
          </w:tcPr>
          <w:p w:rsidR="00172239" w:rsidRDefault="00172239" w:rsidP="00D243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4,73</w:t>
            </w:r>
          </w:p>
        </w:tc>
        <w:tc>
          <w:tcPr>
            <w:tcW w:w="844" w:type="dxa"/>
          </w:tcPr>
          <w:p w:rsidR="00172239" w:rsidRPr="00576204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110,00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2E7AD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AB3782">
              <w:rPr>
                <w:bCs/>
                <w:color w:val="000000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75" w:type="dxa"/>
          </w:tcPr>
          <w:p w:rsidR="00172239" w:rsidRPr="007116EC" w:rsidRDefault="00172239" w:rsidP="002E7ADA">
            <w:pPr>
              <w:autoSpaceDE w:val="0"/>
              <w:autoSpaceDN w:val="0"/>
              <w:adjustRightInd w:val="0"/>
              <w:rPr>
                <w:bCs/>
                <w:color w:val="000000"/>
                <w:sz w:val="16"/>
                <w:szCs w:val="16"/>
              </w:rPr>
            </w:pPr>
            <w:r w:rsidRPr="007116EC">
              <w:rPr>
                <w:bCs/>
                <w:color w:val="000000"/>
                <w:sz w:val="16"/>
                <w:szCs w:val="16"/>
              </w:rPr>
              <w:t>979 1 11 05025 10 0000 120</w:t>
            </w:r>
          </w:p>
        </w:tc>
        <w:tc>
          <w:tcPr>
            <w:tcW w:w="960" w:type="dxa"/>
          </w:tcPr>
          <w:p w:rsidR="00172239" w:rsidRPr="007116EC" w:rsidRDefault="00172239" w:rsidP="00D2437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4,30</w:t>
            </w:r>
          </w:p>
        </w:tc>
        <w:tc>
          <w:tcPr>
            <w:tcW w:w="992" w:type="dxa"/>
          </w:tcPr>
          <w:p w:rsidR="00172239" w:rsidRPr="007116EC" w:rsidRDefault="00172239" w:rsidP="00D24379">
            <w:pPr>
              <w:jc w:val="center"/>
              <w:rPr>
                <w:sz w:val="16"/>
                <w:szCs w:val="16"/>
              </w:rPr>
            </w:pPr>
            <w:r w:rsidRPr="007116EC">
              <w:rPr>
                <w:sz w:val="16"/>
                <w:szCs w:val="16"/>
              </w:rPr>
              <w:t>4,</w:t>
            </w:r>
            <w:r>
              <w:rPr>
                <w:sz w:val="16"/>
                <w:szCs w:val="16"/>
              </w:rPr>
              <w:t>73</w:t>
            </w:r>
          </w:p>
        </w:tc>
        <w:tc>
          <w:tcPr>
            <w:tcW w:w="844" w:type="dxa"/>
          </w:tcPr>
          <w:p w:rsidR="00172239" w:rsidRPr="007116EC" w:rsidRDefault="00172239" w:rsidP="002E7A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110,00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2E7AD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791BE9">
              <w:rPr>
                <w:b/>
                <w:bCs/>
                <w:color w:val="000000"/>
                <w:sz w:val="16"/>
                <w:szCs w:val="1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075" w:type="dxa"/>
          </w:tcPr>
          <w:p w:rsidR="00172239" w:rsidRPr="0049575C" w:rsidRDefault="00172239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000 </w:t>
            </w:r>
            <w:r w:rsidRPr="0049575C">
              <w:rPr>
                <w:b/>
                <w:bCs/>
                <w:color w:val="000000"/>
                <w:sz w:val="16"/>
                <w:szCs w:val="16"/>
              </w:rPr>
              <w:t>1 11 05070 00 0000 120</w:t>
            </w:r>
          </w:p>
        </w:tc>
        <w:tc>
          <w:tcPr>
            <w:tcW w:w="960" w:type="dxa"/>
          </w:tcPr>
          <w:p w:rsidR="00172239" w:rsidRDefault="00172239" w:rsidP="00D2437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172239" w:rsidRDefault="00172239" w:rsidP="00D2437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172239" w:rsidRPr="00D24379" w:rsidRDefault="00172239" w:rsidP="00D2437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72,00</w:t>
            </w:r>
          </w:p>
        </w:tc>
        <w:tc>
          <w:tcPr>
            <w:tcW w:w="992" w:type="dxa"/>
          </w:tcPr>
          <w:p w:rsidR="00172239" w:rsidRDefault="00172239" w:rsidP="00D24379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D24379">
            <w:pPr>
              <w:jc w:val="center"/>
              <w:rPr>
                <w:b/>
                <w:sz w:val="16"/>
                <w:szCs w:val="16"/>
              </w:rPr>
            </w:pPr>
          </w:p>
          <w:p w:rsidR="00172239" w:rsidRPr="00D24379" w:rsidRDefault="00172239" w:rsidP="00D243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71,97</w:t>
            </w:r>
          </w:p>
        </w:tc>
        <w:tc>
          <w:tcPr>
            <w:tcW w:w="844" w:type="dxa"/>
          </w:tcPr>
          <w:p w:rsidR="00172239" w:rsidRDefault="00172239" w:rsidP="00D24379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D24379">
            <w:pPr>
              <w:jc w:val="center"/>
              <w:rPr>
                <w:b/>
                <w:sz w:val="16"/>
                <w:szCs w:val="16"/>
              </w:rPr>
            </w:pPr>
          </w:p>
          <w:p w:rsidR="00172239" w:rsidRPr="00D24379" w:rsidRDefault="00172239" w:rsidP="00D243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99,95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2E7AD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791BE9">
              <w:rPr>
                <w:bCs/>
                <w:color w:val="000000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2075" w:type="dxa"/>
          </w:tcPr>
          <w:p w:rsidR="00172239" w:rsidRPr="0049575C" w:rsidRDefault="00172239" w:rsidP="002E7ADA">
            <w:pPr>
              <w:autoSpaceDE w:val="0"/>
              <w:autoSpaceDN w:val="0"/>
              <w:adjustRightInd w:val="0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979</w:t>
            </w:r>
            <w:r w:rsidRPr="0049575C">
              <w:rPr>
                <w:bCs/>
                <w:color w:val="000000"/>
                <w:sz w:val="16"/>
                <w:szCs w:val="16"/>
              </w:rPr>
              <w:t>1 11 05075 10 0000 120</w:t>
            </w:r>
          </w:p>
        </w:tc>
        <w:tc>
          <w:tcPr>
            <w:tcW w:w="960" w:type="dxa"/>
          </w:tcPr>
          <w:p w:rsidR="00172239" w:rsidRDefault="00172239" w:rsidP="002E7AD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172239" w:rsidRPr="00920F47" w:rsidRDefault="00172239" w:rsidP="002E7AD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72,00</w:t>
            </w:r>
          </w:p>
        </w:tc>
        <w:tc>
          <w:tcPr>
            <w:tcW w:w="992" w:type="dxa"/>
          </w:tcPr>
          <w:p w:rsidR="00172239" w:rsidRDefault="00172239" w:rsidP="001A2DB3">
            <w:pPr>
              <w:jc w:val="center"/>
              <w:rPr>
                <w:sz w:val="16"/>
                <w:szCs w:val="16"/>
              </w:rPr>
            </w:pPr>
          </w:p>
          <w:p w:rsidR="00172239" w:rsidRPr="002D75F5" w:rsidRDefault="00172239" w:rsidP="001A2D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71,97</w:t>
            </w:r>
          </w:p>
        </w:tc>
        <w:tc>
          <w:tcPr>
            <w:tcW w:w="844" w:type="dxa"/>
          </w:tcPr>
          <w:p w:rsidR="00172239" w:rsidRDefault="00172239" w:rsidP="009635DB">
            <w:pPr>
              <w:jc w:val="center"/>
              <w:rPr>
                <w:sz w:val="16"/>
                <w:szCs w:val="16"/>
              </w:rPr>
            </w:pPr>
          </w:p>
          <w:p w:rsidR="00172239" w:rsidRPr="00576204" w:rsidRDefault="00172239" w:rsidP="009635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99,95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5050F9" w:rsidRDefault="00172239" w:rsidP="002E7AD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75" w:type="dxa"/>
          </w:tcPr>
          <w:p w:rsidR="00172239" w:rsidRDefault="00172239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  <w:p w:rsidR="00172239" w:rsidRDefault="00172239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  <w:p w:rsidR="00172239" w:rsidRDefault="00172239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  <w:p w:rsidR="00172239" w:rsidRDefault="00172239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  <w:p w:rsidR="00172239" w:rsidRPr="005050F9" w:rsidRDefault="00172239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000 111 09000 00 0000 120</w:t>
            </w:r>
          </w:p>
        </w:tc>
        <w:tc>
          <w:tcPr>
            <w:tcW w:w="960" w:type="dxa"/>
          </w:tcPr>
          <w:p w:rsidR="00172239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172239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172239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172239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172239" w:rsidRPr="00920F47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147,80</w:t>
            </w:r>
          </w:p>
        </w:tc>
        <w:tc>
          <w:tcPr>
            <w:tcW w:w="992" w:type="dxa"/>
          </w:tcPr>
          <w:p w:rsidR="00172239" w:rsidRDefault="00172239" w:rsidP="002E7ADA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2E7ADA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2E7ADA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2E7ADA">
            <w:pPr>
              <w:jc w:val="center"/>
              <w:rPr>
                <w:b/>
                <w:sz w:val="16"/>
                <w:szCs w:val="16"/>
              </w:rPr>
            </w:pPr>
          </w:p>
          <w:p w:rsidR="00172239" w:rsidRPr="002D75F5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147,80</w:t>
            </w:r>
          </w:p>
        </w:tc>
        <w:tc>
          <w:tcPr>
            <w:tcW w:w="844" w:type="dxa"/>
          </w:tcPr>
          <w:p w:rsidR="00172239" w:rsidRDefault="00172239" w:rsidP="002E7ADA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2E7ADA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2E7ADA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2E7ADA">
            <w:pPr>
              <w:jc w:val="center"/>
              <w:rPr>
                <w:b/>
                <w:sz w:val="16"/>
                <w:szCs w:val="16"/>
              </w:rPr>
            </w:pPr>
          </w:p>
          <w:p w:rsidR="00172239" w:rsidRPr="00576204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100,00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5050F9" w:rsidRDefault="00172239" w:rsidP="002E7AD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5050F9">
              <w:rPr>
                <w:b/>
                <w:bCs/>
                <w:color w:val="000000"/>
                <w:sz w:val="16"/>
                <w:szCs w:val="16"/>
              </w:rPr>
              <w:t xml:space="preserve">Прочие поступления от использования имущества, находящегося в </w:t>
            </w:r>
            <w:r>
              <w:rPr>
                <w:b/>
                <w:bCs/>
                <w:color w:val="000000"/>
                <w:sz w:val="16"/>
                <w:szCs w:val="16"/>
              </w:rPr>
              <w:t>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75" w:type="dxa"/>
          </w:tcPr>
          <w:p w:rsidR="00172239" w:rsidRDefault="00172239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  <w:p w:rsidR="00172239" w:rsidRDefault="00172239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  <w:p w:rsidR="00172239" w:rsidRDefault="00172239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  <w:p w:rsidR="00172239" w:rsidRDefault="00172239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  <w:p w:rsidR="00172239" w:rsidRPr="005050F9" w:rsidRDefault="00172239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000 111 09040</w:t>
            </w:r>
            <w:r w:rsidRPr="005050F9">
              <w:rPr>
                <w:b/>
                <w:bCs/>
                <w:color w:val="000000"/>
                <w:sz w:val="16"/>
                <w:szCs w:val="16"/>
              </w:rPr>
              <w:t xml:space="preserve"> 00 0000 </w:t>
            </w:r>
            <w:r>
              <w:rPr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960" w:type="dxa"/>
          </w:tcPr>
          <w:p w:rsidR="00172239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172239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172239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172239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172239" w:rsidRPr="00920F47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147,80</w:t>
            </w:r>
          </w:p>
        </w:tc>
        <w:tc>
          <w:tcPr>
            <w:tcW w:w="992" w:type="dxa"/>
          </w:tcPr>
          <w:p w:rsidR="00172239" w:rsidRDefault="00172239" w:rsidP="002E7ADA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2E7ADA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2E7ADA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2E7ADA">
            <w:pPr>
              <w:jc w:val="center"/>
              <w:rPr>
                <w:b/>
                <w:sz w:val="16"/>
                <w:szCs w:val="16"/>
              </w:rPr>
            </w:pPr>
          </w:p>
          <w:p w:rsidR="00172239" w:rsidRPr="002D75F5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147,80</w:t>
            </w:r>
          </w:p>
        </w:tc>
        <w:tc>
          <w:tcPr>
            <w:tcW w:w="844" w:type="dxa"/>
          </w:tcPr>
          <w:p w:rsidR="00172239" w:rsidRDefault="00172239" w:rsidP="009635DB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9635DB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9635DB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9635DB">
            <w:pPr>
              <w:jc w:val="center"/>
              <w:rPr>
                <w:b/>
                <w:sz w:val="16"/>
                <w:szCs w:val="16"/>
              </w:rPr>
            </w:pPr>
          </w:p>
          <w:p w:rsidR="00172239" w:rsidRPr="00576204" w:rsidRDefault="00172239" w:rsidP="009635D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100,00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2E7ADA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075" w:type="dxa"/>
          </w:tcPr>
          <w:p w:rsidR="00172239" w:rsidRDefault="00172239" w:rsidP="00A51E52">
            <w:pPr>
              <w:autoSpaceDE w:val="0"/>
              <w:autoSpaceDN w:val="0"/>
              <w:adjustRightInd w:val="0"/>
              <w:rPr>
                <w:bCs/>
                <w:color w:val="000000"/>
                <w:sz w:val="16"/>
                <w:szCs w:val="16"/>
              </w:rPr>
            </w:pPr>
          </w:p>
          <w:p w:rsidR="00172239" w:rsidRDefault="00172239" w:rsidP="00A51E52">
            <w:pPr>
              <w:autoSpaceDE w:val="0"/>
              <w:autoSpaceDN w:val="0"/>
              <w:adjustRightInd w:val="0"/>
              <w:rPr>
                <w:bCs/>
                <w:color w:val="000000"/>
                <w:sz w:val="16"/>
                <w:szCs w:val="16"/>
              </w:rPr>
            </w:pPr>
          </w:p>
          <w:p w:rsidR="00172239" w:rsidRDefault="00172239" w:rsidP="00A51E52">
            <w:pPr>
              <w:autoSpaceDE w:val="0"/>
              <w:autoSpaceDN w:val="0"/>
              <w:adjustRightInd w:val="0"/>
              <w:rPr>
                <w:bCs/>
                <w:color w:val="000000"/>
                <w:sz w:val="16"/>
                <w:szCs w:val="16"/>
              </w:rPr>
            </w:pPr>
          </w:p>
          <w:p w:rsidR="00172239" w:rsidRDefault="00172239" w:rsidP="00A51E52">
            <w:pPr>
              <w:autoSpaceDE w:val="0"/>
              <w:autoSpaceDN w:val="0"/>
              <w:adjustRightInd w:val="0"/>
              <w:rPr>
                <w:bCs/>
                <w:color w:val="000000"/>
                <w:sz w:val="16"/>
                <w:szCs w:val="16"/>
              </w:rPr>
            </w:pPr>
          </w:p>
          <w:p w:rsidR="00172239" w:rsidRPr="0049575C" w:rsidRDefault="00172239" w:rsidP="00A51E52">
            <w:pPr>
              <w:autoSpaceDE w:val="0"/>
              <w:autoSpaceDN w:val="0"/>
              <w:adjustRightInd w:val="0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979 111 09045 10 0000 120</w:t>
            </w:r>
          </w:p>
        </w:tc>
        <w:tc>
          <w:tcPr>
            <w:tcW w:w="960" w:type="dxa"/>
          </w:tcPr>
          <w:p w:rsidR="00172239" w:rsidRDefault="00172239" w:rsidP="002E7AD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172239" w:rsidRDefault="00172239" w:rsidP="002E7AD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172239" w:rsidRDefault="00172239" w:rsidP="002E7AD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172239" w:rsidRDefault="00172239" w:rsidP="002E7AD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172239" w:rsidRPr="00000D4D" w:rsidRDefault="00172239" w:rsidP="002E7AD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bCs/>
                <w:color w:val="000000"/>
                <w:sz w:val="16"/>
                <w:szCs w:val="16"/>
              </w:rPr>
              <w:t>147,80</w:t>
            </w:r>
          </w:p>
        </w:tc>
        <w:tc>
          <w:tcPr>
            <w:tcW w:w="992" w:type="dxa"/>
          </w:tcPr>
          <w:p w:rsidR="00172239" w:rsidRDefault="00172239" w:rsidP="00920F47">
            <w:pPr>
              <w:jc w:val="center"/>
              <w:rPr>
                <w:sz w:val="16"/>
                <w:szCs w:val="16"/>
              </w:rPr>
            </w:pPr>
          </w:p>
          <w:p w:rsidR="00172239" w:rsidRDefault="00172239" w:rsidP="00920F47">
            <w:pPr>
              <w:jc w:val="center"/>
              <w:rPr>
                <w:sz w:val="16"/>
                <w:szCs w:val="16"/>
              </w:rPr>
            </w:pPr>
          </w:p>
          <w:p w:rsidR="00172239" w:rsidRDefault="00172239" w:rsidP="00920F47">
            <w:pPr>
              <w:jc w:val="center"/>
              <w:rPr>
                <w:sz w:val="16"/>
                <w:szCs w:val="16"/>
              </w:rPr>
            </w:pPr>
          </w:p>
          <w:p w:rsidR="00172239" w:rsidRDefault="00172239" w:rsidP="00920F47">
            <w:pPr>
              <w:jc w:val="center"/>
              <w:rPr>
                <w:sz w:val="16"/>
                <w:szCs w:val="16"/>
              </w:rPr>
            </w:pPr>
          </w:p>
          <w:p w:rsidR="00172239" w:rsidRPr="002D75F5" w:rsidRDefault="00172239" w:rsidP="00920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147,80</w:t>
            </w:r>
          </w:p>
        </w:tc>
        <w:tc>
          <w:tcPr>
            <w:tcW w:w="844" w:type="dxa"/>
          </w:tcPr>
          <w:p w:rsidR="00172239" w:rsidRDefault="00172239" w:rsidP="009635DB">
            <w:pPr>
              <w:jc w:val="center"/>
              <w:rPr>
                <w:sz w:val="16"/>
                <w:szCs w:val="16"/>
              </w:rPr>
            </w:pPr>
          </w:p>
          <w:p w:rsidR="00172239" w:rsidRDefault="00172239" w:rsidP="009635DB">
            <w:pPr>
              <w:jc w:val="center"/>
              <w:rPr>
                <w:sz w:val="16"/>
                <w:szCs w:val="16"/>
              </w:rPr>
            </w:pPr>
          </w:p>
          <w:p w:rsidR="00172239" w:rsidRDefault="00172239" w:rsidP="009635DB">
            <w:pPr>
              <w:jc w:val="center"/>
              <w:rPr>
                <w:sz w:val="16"/>
                <w:szCs w:val="16"/>
              </w:rPr>
            </w:pPr>
          </w:p>
          <w:p w:rsidR="00172239" w:rsidRDefault="00172239" w:rsidP="009635DB">
            <w:pPr>
              <w:jc w:val="center"/>
              <w:rPr>
                <w:sz w:val="16"/>
                <w:szCs w:val="16"/>
              </w:rPr>
            </w:pPr>
          </w:p>
          <w:p w:rsidR="00172239" w:rsidRPr="00576204" w:rsidRDefault="00172239" w:rsidP="009635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7A077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791BE9">
              <w:rPr>
                <w:b/>
                <w:bCs/>
                <w:color w:val="000000"/>
                <w:sz w:val="16"/>
                <w:szCs w:val="16"/>
              </w:rPr>
              <w:t>ДОХОДЫ ОТ ОКАЗАНИЯ ПЛАТНЫХ УСЛУГ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91BE9">
              <w:rPr>
                <w:b/>
                <w:bCs/>
                <w:color w:val="000000"/>
                <w:sz w:val="16"/>
                <w:szCs w:val="16"/>
              </w:rPr>
              <w:t xml:space="preserve"> И КОМПЕНСАЦИИ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91BE9">
              <w:rPr>
                <w:b/>
                <w:bCs/>
                <w:color w:val="000000"/>
                <w:sz w:val="16"/>
                <w:szCs w:val="16"/>
              </w:rPr>
              <w:t>ЗАТРАТ ГОСУДАРСТВА</w:t>
            </w:r>
          </w:p>
        </w:tc>
        <w:tc>
          <w:tcPr>
            <w:tcW w:w="2075" w:type="dxa"/>
          </w:tcPr>
          <w:p w:rsidR="00172239" w:rsidRDefault="00172239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  <w:p w:rsidR="00172239" w:rsidRPr="0049575C" w:rsidRDefault="00172239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000 </w:t>
            </w:r>
            <w:r w:rsidRPr="0049575C">
              <w:rPr>
                <w:b/>
                <w:bCs/>
                <w:color w:val="000000"/>
                <w:sz w:val="16"/>
                <w:szCs w:val="16"/>
              </w:rPr>
              <w:t xml:space="preserve">1 13 00000 00 0000 000   </w:t>
            </w:r>
          </w:p>
        </w:tc>
        <w:tc>
          <w:tcPr>
            <w:tcW w:w="960" w:type="dxa"/>
          </w:tcPr>
          <w:p w:rsidR="00172239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172239" w:rsidRPr="00E76034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1276,40</w:t>
            </w:r>
          </w:p>
        </w:tc>
        <w:tc>
          <w:tcPr>
            <w:tcW w:w="992" w:type="dxa"/>
          </w:tcPr>
          <w:p w:rsidR="00172239" w:rsidRDefault="00172239" w:rsidP="00FE4FAE">
            <w:pPr>
              <w:jc w:val="center"/>
              <w:rPr>
                <w:b/>
                <w:sz w:val="16"/>
                <w:szCs w:val="16"/>
              </w:rPr>
            </w:pPr>
          </w:p>
          <w:p w:rsidR="00172239" w:rsidRPr="00061AFF" w:rsidRDefault="00172239" w:rsidP="00FE4FA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1376,97</w:t>
            </w:r>
          </w:p>
        </w:tc>
        <w:tc>
          <w:tcPr>
            <w:tcW w:w="844" w:type="dxa"/>
          </w:tcPr>
          <w:p w:rsidR="00172239" w:rsidRDefault="00172239" w:rsidP="002E7ADA">
            <w:pPr>
              <w:jc w:val="center"/>
              <w:rPr>
                <w:b/>
                <w:sz w:val="16"/>
                <w:szCs w:val="16"/>
              </w:rPr>
            </w:pPr>
          </w:p>
          <w:p w:rsidR="00172239" w:rsidRPr="001B16AB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107,87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2D4691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 w:rsidRPr="00791BE9">
              <w:rPr>
                <w:b/>
                <w:color w:val="000000"/>
                <w:sz w:val="16"/>
                <w:szCs w:val="16"/>
              </w:rPr>
              <w:t xml:space="preserve">Доходы от </w:t>
            </w:r>
            <w:r>
              <w:rPr>
                <w:b/>
                <w:color w:val="000000"/>
                <w:sz w:val="16"/>
                <w:szCs w:val="16"/>
              </w:rPr>
              <w:t>оказания платных услуг (работ)</w:t>
            </w:r>
          </w:p>
        </w:tc>
        <w:tc>
          <w:tcPr>
            <w:tcW w:w="2075" w:type="dxa"/>
          </w:tcPr>
          <w:p w:rsidR="00172239" w:rsidRPr="0049575C" w:rsidRDefault="00172239" w:rsidP="001A2DB3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000 1 13 01000 00 0000 130</w:t>
            </w:r>
          </w:p>
        </w:tc>
        <w:tc>
          <w:tcPr>
            <w:tcW w:w="960" w:type="dxa"/>
          </w:tcPr>
          <w:p w:rsidR="00172239" w:rsidRPr="00E76034" w:rsidRDefault="00172239" w:rsidP="00CA67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1276,40</w:t>
            </w:r>
          </w:p>
        </w:tc>
        <w:tc>
          <w:tcPr>
            <w:tcW w:w="992" w:type="dxa"/>
          </w:tcPr>
          <w:p w:rsidR="00172239" w:rsidRPr="00061AFF" w:rsidRDefault="00172239" w:rsidP="00CA67B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1376,97</w:t>
            </w:r>
          </w:p>
        </w:tc>
        <w:tc>
          <w:tcPr>
            <w:tcW w:w="844" w:type="dxa"/>
          </w:tcPr>
          <w:p w:rsidR="00172239" w:rsidRPr="00573704" w:rsidRDefault="00172239">
            <w:pPr>
              <w:rPr>
                <w:b/>
                <w:sz w:val="16"/>
                <w:szCs w:val="16"/>
              </w:rPr>
            </w:pPr>
            <w:r w:rsidRPr="00573704">
              <w:rPr>
                <w:b/>
                <w:sz w:val="16"/>
                <w:szCs w:val="16"/>
              </w:rPr>
              <w:t>107,87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A951B0" w:rsidRDefault="00172239" w:rsidP="002E7AD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 w:rsidRPr="00A951B0">
              <w:rPr>
                <w:b/>
                <w:color w:val="000000"/>
                <w:sz w:val="16"/>
                <w:szCs w:val="16"/>
              </w:rPr>
              <w:t xml:space="preserve">Прочие доходы </w:t>
            </w:r>
            <w:r w:rsidRPr="00791BE9">
              <w:rPr>
                <w:b/>
                <w:color w:val="000000"/>
                <w:sz w:val="16"/>
                <w:szCs w:val="16"/>
              </w:rPr>
              <w:t xml:space="preserve">от </w:t>
            </w:r>
            <w:r>
              <w:rPr>
                <w:b/>
                <w:color w:val="000000"/>
                <w:sz w:val="16"/>
                <w:szCs w:val="16"/>
              </w:rPr>
              <w:t>оказания платных услуг (работ)</w:t>
            </w:r>
          </w:p>
        </w:tc>
        <w:tc>
          <w:tcPr>
            <w:tcW w:w="2075" w:type="dxa"/>
          </w:tcPr>
          <w:p w:rsidR="00172239" w:rsidRPr="00A951B0" w:rsidRDefault="00172239" w:rsidP="001A2DB3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000</w:t>
            </w:r>
            <w:r w:rsidRPr="00A951B0">
              <w:rPr>
                <w:b/>
                <w:color w:val="000000"/>
                <w:sz w:val="16"/>
                <w:szCs w:val="16"/>
              </w:rPr>
              <w:t xml:space="preserve"> 1 13 0</w:t>
            </w:r>
            <w:r>
              <w:rPr>
                <w:b/>
                <w:color w:val="000000"/>
                <w:sz w:val="16"/>
                <w:szCs w:val="16"/>
              </w:rPr>
              <w:t>1</w:t>
            </w:r>
            <w:r w:rsidRPr="00A951B0">
              <w:rPr>
                <w:b/>
                <w:color w:val="000000"/>
                <w:sz w:val="16"/>
                <w:szCs w:val="16"/>
              </w:rPr>
              <w:t>990 00 0000 130</w:t>
            </w:r>
          </w:p>
        </w:tc>
        <w:tc>
          <w:tcPr>
            <w:tcW w:w="960" w:type="dxa"/>
          </w:tcPr>
          <w:p w:rsidR="00172239" w:rsidRPr="00E76034" w:rsidRDefault="00172239" w:rsidP="00CA67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1276,40</w:t>
            </w:r>
          </w:p>
        </w:tc>
        <w:tc>
          <w:tcPr>
            <w:tcW w:w="992" w:type="dxa"/>
          </w:tcPr>
          <w:p w:rsidR="00172239" w:rsidRPr="00061AFF" w:rsidRDefault="00172239" w:rsidP="00CA67B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1376,97</w:t>
            </w:r>
          </w:p>
        </w:tc>
        <w:tc>
          <w:tcPr>
            <w:tcW w:w="844" w:type="dxa"/>
          </w:tcPr>
          <w:p w:rsidR="00172239" w:rsidRPr="00573704" w:rsidRDefault="00172239">
            <w:pPr>
              <w:rPr>
                <w:b/>
                <w:sz w:val="16"/>
                <w:szCs w:val="16"/>
              </w:rPr>
            </w:pPr>
            <w:r w:rsidRPr="00573704">
              <w:rPr>
                <w:b/>
                <w:sz w:val="16"/>
                <w:szCs w:val="16"/>
              </w:rPr>
              <w:t>107,87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Default="00172239" w:rsidP="002E7AD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Прочие доходы </w:t>
            </w:r>
            <w:r w:rsidRPr="002D4691">
              <w:rPr>
                <w:color w:val="000000"/>
                <w:sz w:val="16"/>
                <w:szCs w:val="16"/>
              </w:rPr>
              <w:t>от оказания платных услуг (работ)</w:t>
            </w:r>
            <w:r>
              <w:rPr>
                <w:color w:val="000000"/>
                <w:sz w:val="16"/>
                <w:szCs w:val="16"/>
              </w:rPr>
              <w:t xml:space="preserve"> получателями средств бюджетов сельских поселений</w:t>
            </w:r>
          </w:p>
        </w:tc>
        <w:tc>
          <w:tcPr>
            <w:tcW w:w="2075" w:type="dxa"/>
          </w:tcPr>
          <w:p w:rsidR="00172239" w:rsidRDefault="00172239" w:rsidP="001A2DB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  <w:p w:rsidR="00172239" w:rsidRDefault="00172239" w:rsidP="001A2DB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979 1 13 01995 10 0000 130</w:t>
            </w:r>
          </w:p>
        </w:tc>
        <w:tc>
          <w:tcPr>
            <w:tcW w:w="960" w:type="dxa"/>
          </w:tcPr>
          <w:p w:rsidR="00172239" w:rsidRDefault="00172239" w:rsidP="00CA67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172239" w:rsidRPr="0066031C" w:rsidRDefault="00172239" w:rsidP="00CA67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1276,40</w:t>
            </w:r>
          </w:p>
        </w:tc>
        <w:tc>
          <w:tcPr>
            <w:tcW w:w="992" w:type="dxa"/>
          </w:tcPr>
          <w:p w:rsidR="00172239" w:rsidRDefault="00172239" w:rsidP="00CA67B3">
            <w:pPr>
              <w:jc w:val="center"/>
              <w:rPr>
                <w:sz w:val="16"/>
                <w:szCs w:val="16"/>
              </w:rPr>
            </w:pPr>
          </w:p>
          <w:p w:rsidR="00172239" w:rsidRPr="0066031C" w:rsidRDefault="00172239" w:rsidP="00CA67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1376,97</w:t>
            </w:r>
          </w:p>
        </w:tc>
        <w:tc>
          <w:tcPr>
            <w:tcW w:w="844" w:type="dxa"/>
          </w:tcPr>
          <w:p w:rsidR="00172239" w:rsidRDefault="00172239" w:rsidP="002E7ADA">
            <w:pPr>
              <w:jc w:val="center"/>
              <w:rPr>
                <w:sz w:val="16"/>
                <w:szCs w:val="16"/>
              </w:rPr>
            </w:pPr>
          </w:p>
          <w:p w:rsidR="00172239" w:rsidRPr="00573704" w:rsidRDefault="00172239" w:rsidP="002E7A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107,87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3D432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791BE9">
              <w:rPr>
                <w:b/>
                <w:bCs/>
                <w:color w:val="000000"/>
                <w:sz w:val="16"/>
                <w:szCs w:val="16"/>
              </w:rPr>
              <w:t xml:space="preserve">ДОХОДЫ ОТ </w:t>
            </w:r>
            <w:r>
              <w:rPr>
                <w:b/>
                <w:bCs/>
                <w:color w:val="000000"/>
                <w:sz w:val="16"/>
                <w:szCs w:val="16"/>
              </w:rPr>
              <w:t>ПРОДАЖИ МАТЕРИАЛЬНЫХ И НЕМАТЕРИАЛЬНЫХ АКТИВОВ</w:t>
            </w:r>
          </w:p>
        </w:tc>
        <w:tc>
          <w:tcPr>
            <w:tcW w:w="2075" w:type="dxa"/>
          </w:tcPr>
          <w:p w:rsidR="00172239" w:rsidRPr="003D432E" w:rsidRDefault="00172239" w:rsidP="001A2DB3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 w:rsidRPr="003D432E">
              <w:rPr>
                <w:b/>
                <w:color w:val="000000"/>
                <w:sz w:val="16"/>
                <w:szCs w:val="16"/>
              </w:rPr>
              <w:t>000 1 14 00000 00 0000 000</w:t>
            </w:r>
          </w:p>
        </w:tc>
        <w:tc>
          <w:tcPr>
            <w:tcW w:w="960" w:type="dxa"/>
          </w:tcPr>
          <w:p w:rsidR="00172239" w:rsidRDefault="00172239" w:rsidP="00CA67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172239" w:rsidRPr="003D432E" w:rsidRDefault="00172239" w:rsidP="00CA67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32E">
              <w:rPr>
                <w:b/>
                <w:bCs/>
                <w:color w:val="000000"/>
                <w:sz w:val="16"/>
                <w:szCs w:val="16"/>
              </w:rPr>
              <w:t>98,40</w:t>
            </w:r>
          </w:p>
        </w:tc>
        <w:tc>
          <w:tcPr>
            <w:tcW w:w="992" w:type="dxa"/>
          </w:tcPr>
          <w:p w:rsidR="00172239" w:rsidRDefault="00172239" w:rsidP="00CA67B3">
            <w:pPr>
              <w:jc w:val="center"/>
              <w:rPr>
                <w:b/>
                <w:sz w:val="16"/>
                <w:szCs w:val="16"/>
              </w:rPr>
            </w:pPr>
          </w:p>
          <w:p w:rsidR="00172239" w:rsidRPr="003D432E" w:rsidRDefault="00172239" w:rsidP="00CA67B3">
            <w:pPr>
              <w:jc w:val="center"/>
              <w:rPr>
                <w:b/>
                <w:sz w:val="16"/>
                <w:szCs w:val="16"/>
              </w:rPr>
            </w:pPr>
            <w:r w:rsidRPr="003D432E">
              <w:rPr>
                <w:b/>
                <w:sz w:val="16"/>
                <w:szCs w:val="16"/>
              </w:rPr>
              <w:t>98,36</w:t>
            </w:r>
          </w:p>
        </w:tc>
        <w:tc>
          <w:tcPr>
            <w:tcW w:w="844" w:type="dxa"/>
          </w:tcPr>
          <w:p w:rsidR="00172239" w:rsidRDefault="00172239" w:rsidP="002E7ADA">
            <w:pPr>
              <w:jc w:val="center"/>
              <w:rPr>
                <w:b/>
                <w:sz w:val="16"/>
                <w:szCs w:val="16"/>
              </w:rPr>
            </w:pPr>
          </w:p>
          <w:p w:rsidR="00172239" w:rsidRPr="003D432E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 w:rsidRPr="003D432E">
              <w:rPr>
                <w:b/>
                <w:sz w:val="16"/>
                <w:szCs w:val="16"/>
              </w:rPr>
              <w:t>99,95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3D432E" w:rsidRDefault="00172239" w:rsidP="00172239">
            <w:pPr>
              <w:ind w:firstLineChars="200" w:firstLine="320"/>
              <w:jc w:val="both"/>
              <w:rPr>
                <w:color w:val="000000"/>
                <w:sz w:val="16"/>
                <w:szCs w:val="16"/>
              </w:rPr>
            </w:pPr>
            <w:r w:rsidRPr="003D432E">
              <w:rPr>
                <w:color w:val="000000"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172239" w:rsidRPr="003D432E" w:rsidRDefault="00172239" w:rsidP="002E7AD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075" w:type="dxa"/>
          </w:tcPr>
          <w:p w:rsidR="00172239" w:rsidRDefault="00172239" w:rsidP="003D432E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</w:p>
          <w:p w:rsidR="00172239" w:rsidRDefault="00172239" w:rsidP="003D432E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</w:p>
          <w:p w:rsidR="00172239" w:rsidRDefault="00172239" w:rsidP="003D432E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</w:p>
          <w:p w:rsidR="00172239" w:rsidRDefault="00172239" w:rsidP="003D432E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</w:p>
          <w:p w:rsidR="00172239" w:rsidRDefault="00172239" w:rsidP="003D432E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</w:p>
          <w:p w:rsidR="00172239" w:rsidRDefault="00172239" w:rsidP="003D432E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3D432E">
              <w:rPr>
                <w:b/>
                <w:color w:val="000000"/>
                <w:sz w:val="16"/>
                <w:szCs w:val="16"/>
              </w:rPr>
              <w:t>000 1 14 0</w:t>
            </w:r>
            <w:r>
              <w:rPr>
                <w:b/>
                <w:color w:val="000000"/>
                <w:sz w:val="16"/>
                <w:szCs w:val="16"/>
              </w:rPr>
              <w:t>2</w:t>
            </w:r>
            <w:r w:rsidRPr="003D432E">
              <w:rPr>
                <w:b/>
                <w:color w:val="000000"/>
                <w:sz w:val="16"/>
                <w:szCs w:val="16"/>
              </w:rPr>
              <w:t>000 00 0000 000</w:t>
            </w:r>
          </w:p>
        </w:tc>
        <w:tc>
          <w:tcPr>
            <w:tcW w:w="960" w:type="dxa"/>
          </w:tcPr>
          <w:p w:rsidR="00172239" w:rsidRDefault="00172239" w:rsidP="00C031A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172239" w:rsidRDefault="00172239" w:rsidP="00C031A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172239" w:rsidRDefault="00172239" w:rsidP="00C031A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172239" w:rsidRDefault="00172239" w:rsidP="00C031A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172239" w:rsidRDefault="00172239" w:rsidP="00C031A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172239" w:rsidRPr="003D432E" w:rsidRDefault="00172239" w:rsidP="00C031A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32E">
              <w:rPr>
                <w:b/>
                <w:bCs/>
                <w:color w:val="000000"/>
                <w:sz w:val="16"/>
                <w:szCs w:val="16"/>
              </w:rPr>
              <w:t>98,40</w:t>
            </w:r>
          </w:p>
        </w:tc>
        <w:tc>
          <w:tcPr>
            <w:tcW w:w="992" w:type="dxa"/>
          </w:tcPr>
          <w:p w:rsidR="00172239" w:rsidRDefault="00172239" w:rsidP="00C031AD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C031AD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C031AD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C031AD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C031AD">
            <w:pPr>
              <w:jc w:val="center"/>
              <w:rPr>
                <w:b/>
                <w:sz w:val="16"/>
                <w:szCs w:val="16"/>
              </w:rPr>
            </w:pPr>
          </w:p>
          <w:p w:rsidR="00172239" w:rsidRPr="003D432E" w:rsidRDefault="00172239" w:rsidP="00C031AD">
            <w:pPr>
              <w:jc w:val="center"/>
              <w:rPr>
                <w:b/>
                <w:sz w:val="16"/>
                <w:szCs w:val="16"/>
              </w:rPr>
            </w:pPr>
            <w:r w:rsidRPr="003D432E">
              <w:rPr>
                <w:b/>
                <w:sz w:val="16"/>
                <w:szCs w:val="16"/>
              </w:rPr>
              <w:t>98,36</w:t>
            </w:r>
          </w:p>
        </w:tc>
        <w:tc>
          <w:tcPr>
            <w:tcW w:w="844" w:type="dxa"/>
          </w:tcPr>
          <w:p w:rsidR="00172239" w:rsidRDefault="00172239" w:rsidP="00C031AD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C031AD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C031AD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C031AD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C031AD">
            <w:pPr>
              <w:jc w:val="center"/>
              <w:rPr>
                <w:b/>
                <w:sz w:val="16"/>
                <w:szCs w:val="16"/>
              </w:rPr>
            </w:pPr>
          </w:p>
          <w:p w:rsidR="00172239" w:rsidRPr="003D432E" w:rsidRDefault="00172239" w:rsidP="00C031AD">
            <w:pPr>
              <w:jc w:val="center"/>
              <w:rPr>
                <w:b/>
                <w:sz w:val="16"/>
                <w:szCs w:val="16"/>
              </w:rPr>
            </w:pPr>
            <w:r w:rsidRPr="003D432E">
              <w:rPr>
                <w:b/>
                <w:sz w:val="16"/>
                <w:szCs w:val="16"/>
              </w:rPr>
              <w:t>99,95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3D432E" w:rsidRDefault="00172239" w:rsidP="00172239">
            <w:pPr>
              <w:ind w:firstLineChars="200" w:firstLine="320"/>
              <w:jc w:val="both"/>
              <w:rPr>
                <w:color w:val="000000"/>
                <w:sz w:val="16"/>
                <w:szCs w:val="16"/>
              </w:rPr>
            </w:pPr>
            <w:r w:rsidRPr="003D432E">
              <w:rPr>
                <w:color w:val="000000"/>
                <w:sz w:val="16"/>
                <w:szCs w:val="16"/>
              </w:rPr>
              <w:t xml:space="preserve">  Доходы от реализации имущества, находящегося в собственности сельских поселений (за исключением имущества муниципальных </w:t>
            </w:r>
            <w:r w:rsidRPr="003D432E">
              <w:rPr>
                <w:color w:val="000000"/>
                <w:sz w:val="16"/>
                <w:szCs w:val="16"/>
              </w:rPr>
              <w:lastRenderedPageBreak/>
              <w:t>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  <w:p w:rsidR="00172239" w:rsidRPr="003D432E" w:rsidRDefault="00172239" w:rsidP="002E7AD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075" w:type="dxa"/>
          </w:tcPr>
          <w:p w:rsidR="00172239" w:rsidRDefault="00172239" w:rsidP="003D432E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</w:p>
          <w:p w:rsidR="00172239" w:rsidRDefault="00172239" w:rsidP="003D432E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</w:p>
          <w:p w:rsidR="00172239" w:rsidRDefault="00172239" w:rsidP="003D432E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</w:p>
          <w:p w:rsidR="00172239" w:rsidRDefault="00172239" w:rsidP="003D432E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</w:p>
          <w:p w:rsidR="00172239" w:rsidRDefault="00172239" w:rsidP="003D432E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</w:p>
          <w:p w:rsidR="00172239" w:rsidRDefault="00172239" w:rsidP="003D432E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3D432E">
              <w:rPr>
                <w:b/>
                <w:color w:val="000000"/>
                <w:sz w:val="16"/>
                <w:szCs w:val="16"/>
              </w:rPr>
              <w:t>000 1 14 0</w:t>
            </w:r>
            <w:r>
              <w:rPr>
                <w:b/>
                <w:color w:val="000000"/>
                <w:sz w:val="16"/>
                <w:szCs w:val="16"/>
              </w:rPr>
              <w:t>2</w:t>
            </w:r>
            <w:r w:rsidRPr="003D432E">
              <w:rPr>
                <w:b/>
                <w:color w:val="000000"/>
                <w:sz w:val="16"/>
                <w:szCs w:val="16"/>
              </w:rPr>
              <w:t>0</w:t>
            </w:r>
            <w:r>
              <w:rPr>
                <w:b/>
                <w:color w:val="000000"/>
                <w:sz w:val="16"/>
                <w:szCs w:val="16"/>
              </w:rPr>
              <w:t>5</w:t>
            </w:r>
            <w:r w:rsidRPr="003D432E">
              <w:rPr>
                <w:b/>
                <w:color w:val="000000"/>
                <w:sz w:val="16"/>
                <w:szCs w:val="16"/>
              </w:rPr>
              <w:t xml:space="preserve">0 </w:t>
            </w:r>
            <w:r>
              <w:rPr>
                <w:b/>
                <w:color w:val="000000"/>
                <w:sz w:val="16"/>
                <w:szCs w:val="16"/>
              </w:rPr>
              <w:t>1</w:t>
            </w:r>
            <w:r w:rsidRPr="003D432E">
              <w:rPr>
                <w:b/>
                <w:color w:val="000000"/>
                <w:sz w:val="16"/>
                <w:szCs w:val="16"/>
              </w:rPr>
              <w:t xml:space="preserve">0 0000 </w:t>
            </w:r>
            <w:r>
              <w:rPr>
                <w:b/>
                <w:color w:val="000000"/>
                <w:sz w:val="16"/>
                <w:szCs w:val="16"/>
              </w:rPr>
              <w:t>440</w:t>
            </w:r>
          </w:p>
        </w:tc>
        <w:tc>
          <w:tcPr>
            <w:tcW w:w="960" w:type="dxa"/>
          </w:tcPr>
          <w:p w:rsidR="00172239" w:rsidRDefault="00172239" w:rsidP="00C031A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172239" w:rsidRDefault="00172239" w:rsidP="00C031A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172239" w:rsidRDefault="00172239" w:rsidP="00C031A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172239" w:rsidRDefault="00172239" w:rsidP="00C031A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172239" w:rsidRDefault="00172239" w:rsidP="00C031A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172239" w:rsidRPr="003D432E" w:rsidRDefault="00172239" w:rsidP="00C031A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32E">
              <w:rPr>
                <w:b/>
                <w:bCs/>
                <w:color w:val="000000"/>
                <w:sz w:val="16"/>
                <w:szCs w:val="16"/>
              </w:rPr>
              <w:t>98,40</w:t>
            </w:r>
          </w:p>
        </w:tc>
        <w:tc>
          <w:tcPr>
            <w:tcW w:w="992" w:type="dxa"/>
          </w:tcPr>
          <w:p w:rsidR="00172239" w:rsidRDefault="00172239" w:rsidP="00C031AD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C031AD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C031AD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C031AD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C031AD">
            <w:pPr>
              <w:jc w:val="center"/>
              <w:rPr>
                <w:b/>
                <w:sz w:val="16"/>
                <w:szCs w:val="16"/>
              </w:rPr>
            </w:pPr>
          </w:p>
          <w:p w:rsidR="00172239" w:rsidRPr="003D432E" w:rsidRDefault="00172239" w:rsidP="00C031AD">
            <w:pPr>
              <w:jc w:val="center"/>
              <w:rPr>
                <w:b/>
                <w:sz w:val="16"/>
                <w:szCs w:val="16"/>
              </w:rPr>
            </w:pPr>
            <w:r w:rsidRPr="003D432E">
              <w:rPr>
                <w:b/>
                <w:sz w:val="16"/>
                <w:szCs w:val="16"/>
              </w:rPr>
              <w:t>98,36</w:t>
            </w:r>
          </w:p>
        </w:tc>
        <w:tc>
          <w:tcPr>
            <w:tcW w:w="844" w:type="dxa"/>
          </w:tcPr>
          <w:p w:rsidR="00172239" w:rsidRDefault="00172239" w:rsidP="00C031AD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C031AD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C031AD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C031AD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C031AD">
            <w:pPr>
              <w:jc w:val="center"/>
              <w:rPr>
                <w:b/>
                <w:sz w:val="16"/>
                <w:szCs w:val="16"/>
              </w:rPr>
            </w:pPr>
          </w:p>
          <w:p w:rsidR="00172239" w:rsidRPr="003D432E" w:rsidRDefault="00172239" w:rsidP="00C031AD">
            <w:pPr>
              <w:jc w:val="center"/>
              <w:rPr>
                <w:b/>
                <w:sz w:val="16"/>
                <w:szCs w:val="16"/>
              </w:rPr>
            </w:pPr>
            <w:r w:rsidRPr="003D432E">
              <w:rPr>
                <w:b/>
                <w:sz w:val="16"/>
                <w:szCs w:val="16"/>
              </w:rPr>
              <w:t>99,95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3D432E" w:rsidRDefault="00172239" w:rsidP="00172239">
            <w:pPr>
              <w:ind w:firstLineChars="200" w:firstLine="320"/>
              <w:jc w:val="both"/>
              <w:rPr>
                <w:color w:val="000000"/>
                <w:sz w:val="16"/>
                <w:szCs w:val="16"/>
              </w:rPr>
            </w:pPr>
            <w:r w:rsidRPr="003D432E">
              <w:rPr>
                <w:color w:val="000000"/>
                <w:sz w:val="16"/>
                <w:szCs w:val="16"/>
              </w:rPr>
              <w:lastRenderedPageBreak/>
              <w:t xml:space="preserve">  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  <w:p w:rsidR="00172239" w:rsidRPr="003D432E" w:rsidRDefault="00172239" w:rsidP="002E7AD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075" w:type="dxa"/>
          </w:tcPr>
          <w:p w:rsidR="00172239" w:rsidRDefault="00172239" w:rsidP="003D432E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  <w:p w:rsidR="00172239" w:rsidRDefault="00172239" w:rsidP="003D432E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  <w:p w:rsidR="00172239" w:rsidRDefault="00172239" w:rsidP="003D432E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  <w:p w:rsidR="00172239" w:rsidRDefault="00172239" w:rsidP="003D432E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  <w:p w:rsidR="00172239" w:rsidRDefault="00172239" w:rsidP="003D432E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  <w:p w:rsidR="00172239" w:rsidRDefault="00172239" w:rsidP="003D432E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  <w:p w:rsidR="00172239" w:rsidRPr="003D432E" w:rsidRDefault="00172239" w:rsidP="003D432E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3D432E">
              <w:rPr>
                <w:color w:val="000000"/>
                <w:sz w:val="16"/>
                <w:szCs w:val="16"/>
              </w:rPr>
              <w:t>000 1 14 0</w:t>
            </w:r>
            <w:r>
              <w:rPr>
                <w:color w:val="000000"/>
                <w:sz w:val="16"/>
                <w:szCs w:val="16"/>
              </w:rPr>
              <w:t>2053</w:t>
            </w:r>
            <w:r w:rsidRPr="003D432E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1</w:t>
            </w:r>
            <w:r w:rsidRPr="003D432E">
              <w:rPr>
                <w:color w:val="000000"/>
                <w:sz w:val="16"/>
                <w:szCs w:val="16"/>
              </w:rPr>
              <w:t xml:space="preserve">0 0000 </w:t>
            </w:r>
            <w:r>
              <w:rPr>
                <w:color w:val="000000"/>
                <w:sz w:val="16"/>
                <w:szCs w:val="16"/>
              </w:rPr>
              <w:t>440</w:t>
            </w:r>
          </w:p>
        </w:tc>
        <w:tc>
          <w:tcPr>
            <w:tcW w:w="960" w:type="dxa"/>
          </w:tcPr>
          <w:p w:rsidR="00172239" w:rsidRDefault="00172239" w:rsidP="00C031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172239" w:rsidRDefault="00172239" w:rsidP="00C031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172239" w:rsidRDefault="00172239" w:rsidP="00C031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172239" w:rsidRDefault="00172239" w:rsidP="00C031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172239" w:rsidRDefault="00172239" w:rsidP="00C031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172239" w:rsidRDefault="00172239" w:rsidP="00C031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172239" w:rsidRPr="003D432E" w:rsidRDefault="00172239" w:rsidP="00C031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 w:rsidRPr="003D432E">
              <w:rPr>
                <w:bCs/>
                <w:color w:val="000000"/>
                <w:sz w:val="16"/>
                <w:szCs w:val="16"/>
              </w:rPr>
              <w:t>98,40</w:t>
            </w:r>
          </w:p>
        </w:tc>
        <w:tc>
          <w:tcPr>
            <w:tcW w:w="992" w:type="dxa"/>
          </w:tcPr>
          <w:p w:rsidR="00172239" w:rsidRDefault="00172239" w:rsidP="00C031AD">
            <w:pPr>
              <w:jc w:val="center"/>
              <w:rPr>
                <w:sz w:val="16"/>
                <w:szCs w:val="16"/>
              </w:rPr>
            </w:pPr>
          </w:p>
          <w:p w:rsidR="00172239" w:rsidRDefault="00172239" w:rsidP="00C031AD">
            <w:pPr>
              <w:jc w:val="center"/>
              <w:rPr>
                <w:sz w:val="16"/>
                <w:szCs w:val="16"/>
              </w:rPr>
            </w:pPr>
          </w:p>
          <w:p w:rsidR="00172239" w:rsidRDefault="00172239" w:rsidP="00C031AD">
            <w:pPr>
              <w:jc w:val="center"/>
              <w:rPr>
                <w:sz w:val="16"/>
                <w:szCs w:val="16"/>
              </w:rPr>
            </w:pPr>
          </w:p>
          <w:p w:rsidR="00172239" w:rsidRDefault="00172239" w:rsidP="00C031AD">
            <w:pPr>
              <w:jc w:val="center"/>
              <w:rPr>
                <w:sz w:val="16"/>
                <w:szCs w:val="16"/>
              </w:rPr>
            </w:pPr>
          </w:p>
          <w:p w:rsidR="00172239" w:rsidRDefault="00172239" w:rsidP="00C031AD">
            <w:pPr>
              <w:jc w:val="center"/>
              <w:rPr>
                <w:sz w:val="16"/>
                <w:szCs w:val="16"/>
              </w:rPr>
            </w:pPr>
          </w:p>
          <w:p w:rsidR="00172239" w:rsidRDefault="00172239" w:rsidP="00C031AD">
            <w:pPr>
              <w:jc w:val="center"/>
              <w:rPr>
                <w:sz w:val="16"/>
                <w:szCs w:val="16"/>
              </w:rPr>
            </w:pPr>
          </w:p>
          <w:p w:rsidR="00172239" w:rsidRPr="003D432E" w:rsidRDefault="00172239" w:rsidP="00C031AD">
            <w:pPr>
              <w:jc w:val="center"/>
              <w:rPr>
                <w:sz w:val="16"/>
                <w:szCs w:val="16"/>
              </w:rPr>
            </w:pPr>
            <w:r w:rsidRPr="003D432E">
              <w:rPr>
                <w:sz w:val="16"/>
                <w:szCs w:val="16"/>
              </w:rPr>
              <w:t>98,36</w:t>
            </w:r>
          </w:p>
        </w:tc>
        <w:tc>
          <w:tcPr>
            <w:tcW w:w="844" w:type="dxa"/>
          </w:tcPr>
          <w:p w:rsidR="00172239" w:rsidRDefault="00172239" w:rsidP="00C031AD">
            <w:pPr>
              <w:jc w:val="center"/>
              <w:rPr>
                <w:sz w:val="16"/>
                <w:szCs w:val="16"/>
              </w:rPr>
            </w:pPr>
          </w:p>
          <w:p w:rsidR="00172239" w:rsidRDefault="00172239" w:rsidP="00C031AD">
            <w:pPr>
              <w:jc w:val="center"/>
              <w:rPr>
                <w:sz w:val="16"/>
                <w:szCs w:val="16"/>
              </w:rPr>
            </w:pPr>
          </w:p>
          <w:p w:rsidR="00172239" w:rsidRDefault="00172239" w:rsidP="00C031AD">
            <w:pPr>
              <w:jc w:val="center"/>
              <w:rPr>
                <w:sz w:val="16"/>
                <w:szCs w:val="16"/>
              </w:rPr>
            </w:pPr>
          </w:p>
          <w:p w:rsidR="00172239" w:rsidRDefault="00172239" w:rsidP="00C031AD">
            <w:pPr>
              <w:jc w:val="center"/>
              <w:rPr>
                <w:sz w:val="16"/>
                <w:szCs w:val="16"/>
              </w:rPr>
            </w:pPr>
          </w:p>
          <w:p w:rsidR="00172239" w:rsidRDefault="00172239" w:rsidP="00C031AD">
            <w:pPr>
              <w:jc w:val="center"/>
              <w:rPr>
                <w:sz w:val="16"/>
                <w:szCs w:val="16"/>
              </w:rPr>
            </w:pPr>
          </w:p>
          <w:p w:rsidR="00172239" w:rsidRDefault="00172239" w:rsidP="00C031AD">
            <w:pPr>
              <w:jc w:val="center"/>
              <w:rPr>
                <w:sz w:val="16"/>
                <w:szCs w:val="16"/>
              </w:rPr>
            </w:pPr>
          </w:p>
          <w:p w:rsidR="00172239" w:rsidRPr="003D432E" w:rsidRDefault="00172239" w:rsidP="00C031AD">
            <w:pPr>
              <w:jc w:val="center"/>
              <w:rPr>
                <w:sz w:val="16"/>
                <w:szCs w:val="16"/>
              </w:rPr>
            </w:pPr>
            <w:r w:rsidRPr="003D432E">
              <w:rPr>
                <w:sz w:val="16"/>
                <w:szCs w:val="16"/>
              </w:rPr>
              <w:t>99,95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1B16AB" w:rsidRDefault="00172239" w:rsidP="002E7AD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kern w:val="0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2075" w:type="dxa"/>
          </w:tcPr>
          <w:p w:rsidR="00172239" w:rsidRPr="001B16AB" w:rsidRDefault="00172239" w:rsidP="001B16AB">
            <w:pPr>
              <w:rPr>
                <w:b/>
                <w:color w:val="000000"/>
                <w:sz w:val="16"/>
                <w:szCs w:val="16"/>
              </w:rPr>
            </w:pPr>
            <w:r w:rsidRPr="001B16AB">
              <w:rPr>
                <w:b/>
                <w:color w:val="000000"/>
                <w:sz w:val="16"/>
                <w:szCs w:val="16"/>
              </w:rPr>
              <w:t>000 1 17 0</w:t>
            </w:r>
            <w:r>
              <w:rPr>
                <w:b/>
                <w:color w:val="000000"/>
                <w:sz w:val="16"/>
                <w:szCs w:val="16"/>
              </w:rPr>
              <w:t>0</w:t>
            </w:r>
            <w:r w:rsidRPr="001B16AB">
              <w:rPr>
                <w:b/>
                <w:color w:val="000000"/>
                <w:sz w:val="16"/>
                <w:szCs w:val="16"/>
              </w:rPr>
              <w:t xml:space="preserve">000 00 0000 </w:t>
            </w:r>
            <w:r>
              <w:rPr>
                <w:b/>
                <w:color w:val="000000"/>
                <w:sz w:val="16"/>
                <w:szCs w:val="16"/>
              </w:rPr>
              <w:t>000</w:t>
            </w:r>
          </w:p>
          <w:p w:rsidR="00172239" w:rsidRPr="001B16AB" w:rsidRDefault="00172239" w:rsidP="00A51E52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</w:tcPr>
          <w:p w:rsidR="00172239" w:rsidRPr="001B16AB" w:rsidRDefault="00172239" w:rsidP="003B2BC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1,40</w:t>
            </w:r>
          </w:p>
        </w:tc>
        <w:tc>
          <w:tcPr>
            <w:tcW w:w="992" w:type="dxa"/>
          </w:tcPr>
          <w:p w:rsidR="00172239" w:rsidRPr="001B16AB" w:rsidRDefault="00172239" w:rsidP="003B2B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1,43</w:t>
            </w:r>
          </w:p>
        </w:tc>
        <w:tc>
          <w:tcPr>
            <w:tcW w:w="844" w:type="dxa"/>
          </w:tcPr>
          <w:p w:rsidR="00172239" w:rsidRPr="001B16AB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102,14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310541" w:rsidRDefault="00172239" w:rsidP="002E7AD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 w:rsidRPr="00310541">
              <w:rPr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 Прочие неналоговые доходы</w:t>
            </w:r>
          </w:p>
        </w:tc>
        <w:tc>
          <w:tcPr>
            <w:tcW w:w="2075" w:type="dxa"/>
          </w:tcPr>
          <w:p w:rsidR="00172239" w:rsidRPr="00310541" w:rsidRDefault="00172239" w:rsidP="001B16AB">
            <w:pPr>
              <w:rPr>
                <w:b/>
                <w:color w:val="000000"/>
                <w:sz w:val="16"/>
                <w:szCs w:val="16"/>
              </w:rPr>
            </w:pPr>
            <w:r w:rsidRPr="00310541">
              <w:rPr>
                <w:b/>
                <w:color w:val="000000"/>
                <w:sz w:val="16"/>
                <w:szCs w:val="16"/>
              </w:rPr>
              <w:t>000 1 17 05000 00 0000 180</w:t>
            </w:r>
          </w:p>
          <w:p w:rsidR="00172239" w:rsidRPr="00310541" w:rsidRDefault="00172239" w:rsidP="00A51E52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</w:tcPr>
          <w:p w:rsidR="00172239" w:rsidRPr="001B16AB" w:rsidRDefault="00172239" w:rsidP="00C031A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1,40</w:t>
            </w:r>
          </w:p>
        </w:tc>
        <w:tc>
          <w:tcPr>
            <w:tcW w:w="992" w:type="dxa"/>
          </w:tcPr>
          <w:p w:rsidR="00172239" w:rsidRPr="001B16AB" w:rsidRDefault="00172239" w:rsidP="00C031A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1,43</w:t>
            </w:r>
          </w:p>
        </w:tc>
        <w:tc>
          <w:tcPr>
            <w:tcW w:w="844" w:type="dxa"/>
          </w:tcPr>
          <w:p w:rsidR="00172239" w:rsidRPr="001B16AB" w:rsidRDefault="00172239" w:rsidP="00C031A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102,14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1B16AB" w:rsidRDefault="00172239" w:rsidP="002E7AD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 w:rsidRPr="001B16AB">
              <w:rPr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 </w:t>
            </w:r>
            <w:r w:rsidRPr="001B16AB">
              <w:rPr>
                <w:color w:val="000000"/>
                <w:kern w:val="0"/>
                <w:sz w:val="16"/>
                <w:szCs w:val="16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2075" w:type="dxa"/>
          </w:tcPr>
          <w:p w:rsidR="00172239" w:rsidRPr="00310541" w:rsidRDefault="00172239" w:rsidP="001B16A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979</w:t>
            </w:r>
            <w:r w:rsidRPr="00310541">
              <w:rPr>
                <w:color w:val="000000"/>
                <w:sz w:val="16"/>
                <w:szCs w:val="16"/>
              </w:rPr>
              <w:t xml:space="preserve"> 1 17 05050 10 0000 180</w:t>
            </w:r>
          </w:p>
          <w:p w:rsidR="00172239" w:rsidRPr="00310541" w:rsidRDefault="00172239" w:rsidP="00A51E5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</w:tcPr>
          <w:p w:rsidR="00172239" w:rsidRPr="00310541" w:rsidRDefault="00172239" w:rsidP="00C031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 w:rsidRPr="00310541">
              <w:rPr>
                <w:bCs/>
                <w:color w:val="000000"/>
                <w:sz w:val="16"/>
                <w:szCs w:val="16"/>
              </w:rPr>
              <w:t>1,40</w:t>
            </w:r>
          </w:p>
        </w:tc>
        <w:tc>
          <w:tcPr>
            <w:tcW w:w="992" w:type="dxa"/>
          </w:tcPr>
          <w:p w:rsidR="00172239" w:rsidRPr="00310541" w:rsidRDefault="00172239" w:rsidP="00C031AD">
            <w:pPr>
              <w:jc w:val="center"/>
              <w:rPr>
                <w:sz w:val="16"/>
                <w:szCs w:val="16"/>
              </w:rPr>
            </w:pPr>
            <w:r w:rsidRPr="00310541">
              <w:rPr>
                <w:sz w:val="16"/>
                <w:szCs w:val="16"/>
              </w:rPr>
              <w:t>1,43</w:t>
            </w:r>
          </w:p>
        </w:tc>
        <w:tc>
          <w:tcPr>
            <w:tcW w:w="844" w:type="dxa"/>
          </w:tcPr>
          <w:p w:rsidR="00172239" w:rsidRPr="00310541" w:rsidRDefault="00172239" w:rsidP="00C031AD">
            <w:pPr>
              <w:jc w:val="center"/>
              <w:rPr>
                <w:sz w:val="16"/>
                <w:szCs w:val="16"/>
              </w:rPr>
            </w:pPr>
            <w:r w:rsidRPr="00310541">
              <w:rPr>
                <w:sz w:val="16"/>
                <w:szCs w:val="16"/>
              </w:rPr>
              <w:t>102,14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2E7AD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 w:rsidRPr="00791BE9">
              <w:rPr>
                <w:b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075" w:type="dxa"/>
          </w:tcPr>
          <w:p w:rsidR="00172239" w:rsidRPr="0049575C" w:rsidRDefault="00172239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000 </w:t>
            </w:r>
            <w:r w:rsidRPr="0049575C">
              <w:rPr>
                <w:b/>
                <w:color w:val="000000"/>
                <w:sz w:val="16"/>
                <w:szCs w:val="16"/>
              </w:rPr>
              <w:t>2 00 00000 00 0000 000</w:t>
            </w:r>
          </w:p>
        </w:tc>
        <w:tc>
          <w:tcPr>
            <w:tcW w:w="960" w:type="dxa"/>
          </w:tcPr>
          <w:p w:rsidR="00172239" w:rsidRPr="000F6CF3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4180,25</w:t>
            </w:r>
          </w:p>
        </w:tc>
        <w:tc>
          <w:tcPr>
            <w:tcW w:w="992" w:type="dxa"/>
          </w:tcPr>
          <w:p w:rsidR="00172239" w:rsidRPr="000F6CF3" w:rsidRDefault="00172239" w:rsidP="00CA67B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4180,25</w:t>
            </w:r>
          </w:p>
        </w:tc>
        <w:tc>
          <w:tcPr>
            <w:tcW w:w="844" w:type="dxa"/>
          </w:tcPr>
          <w:p w:rsidR="00172239" w:rsidRDefault="00172239">
            <w:r w:rsidRPr="00300EF8">
              <w:rPr>
                <w:b/>
                <w:sz w:val="16"/>
                <w:szCs w:val="16"/>
              </w:rPr>
              <w:t>100,00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0F114F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 w:rsidRPr="00791BE9">
              <w:rPr>
                <w:b/>
                <w:color w:val="000000"/>
                <w:sz w:val="16"/>
                <w:szCs w:val="16"/>
              </w:rPr>
              <w:t xml:space="preserve">Безвозмездные поступления от других бюджетов бюджетной </w:t>
            </w:r>
            <w:r>
              <w:rPr>
                <w:b/>
                <w:color w:val="000000"/>
                <w:sz w:val="16"/>
                <w:szCs w:val="16"/>
              </w:rPr>
              <w:t>системы Российской Федерации</w:t>
            </w:r>
          </w:p>
        </w:tc>
        <w:tc>
          <w:tcPr>
            <w:tcW w:w="2075" w:type="dxa"/>
          </w:tcPr>
          <w:p w:rsidR="00172239" w:rsidRPr="0049575C" w:rsidRDefault="00172239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000 </w:t>
            </w:r>
            <w:r w:rsidRPr="0049575C">
              <w:rPr>
                <w:b/>
                <w:color w:val="000000"/>
                <w:sz w:val="16"/>
                <w:szCs w:val="16"/>
              </w:rPr>
              <w:t>2 02 00000 00 0000 000</w:t>
            </w:r>
          </w:p>
        </w:tc>
        <w:tc>
          <w:tcPr>
            <w:tcW w:w="960" w:type="dxa"/>
          </w:tcPr>
          <w:p w:rsidR="00172239" w:rsidRPr="000F6CF3" w:rsidRDefault="00172239" w:rsidP="00C031A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4180,25</w:t>
            </w:r>
          </w:p>
        </w:tc>
        <w:tc>
          <w:tcPr>
            <w:tcW w:w="992" w:type="dxa"/>
          </w:tcPr>
          <w:p w:rsidR="00172239" w:rsidRPr="000F6CF3" w:rsidRDefault="00172239" w:rsidP="00C031A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4180,25</w:t>
            </w:r>
          </w:p>
        </w:tc>
        <w:tc>
          <w:tcPr>
            <w:tcW w:w="844" w:type="dxa"/>
          </w:tcPr>
          <w:p w:rsidR="00172239" w:rsidRDefault="00172239" w:rsidP="00C031AD">
            <w:r w:rsidRPr="00300EF8">
              <w:rPr>
                <w:b/>
                <w:sz w:val="16"/>
                <w:szCs w:val="16"/>
              </w:rPr>
              <w:t>100,00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2E7AD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2075" w:type="dxa"/>
          </w:tcPr>
          <w:p w:rsidR="00172239" w:rsidRDefault="00172239" w:rsidP="00562479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000 2 02 10000 00 0000 150 </w:t>
            </w:r>
          </w:p>
        </w:tc>
        <w:tc>
          <w:tcPr>
            <w:tcW w:w="960" w:type="dxa"/>
          </w:tcPr>
          <w:p w:rsidR="00172239" w:rsidRPr="000F6CF3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584,00</w:t>
            </w:r>
          </w:p>
        </w:tc>
        <w:tc>
          <w:tcPr>
            <w:tcW w:w="992" w:type="dxa"/>
          </w:tcPr>
          <w:p w:rsidR="00172239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584,00</w:t>
            </w:r>
          </w:p>
        </w:tc>
        <w:tc>
          <w:tcPr>
            <w:tcW w:w="844" w:type="dxa"/>
          </w:tcPr>
          <w:p w:rsidR="00172239" w:rsidRPr="00562479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 w:rsidRPr="00562479">
              <w:rPr>
                <w:b/>
                <w:sz w:val="16"/>
                <w:szCs w:val="16"/>
              </w:rPr>
              <w:t>100</w:t>
            </w:r>
            <w:r>
              <w:rPr>
                <w:b/>
                <w:sz w:val="16"/>
                <w:szCs w:val="16"/>
              </w:rPr>
              <w:t>,00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2E7AD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 w:rsidRPr="00791BE9">
              <w:rPr>
                <w:b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2075" w:type="dxa"/>
          </w:tcPr>
          <w:p w:rsidR="00172239" w:rsidRPr="0049575C" w:rsidRDefault="00172239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000 2 02 15</w:t>
            </w:r>
            <w:r w:rsidRPr="0049575C">
              <w:rPr>
                <w:b/>
                <w:color w:val="000000"/>
                <w:sz w:val="16"/>
                <w:szCs w:val="16"/>
              </w:rPr>
              <w:t>001 00 0000 15</w:t>
            </w: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</w:tcPr>
          <w:p w:rsidR="00172239" w:rsidRPr="000F6CF3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245,30</w:t>
            </w:r>
          </w:p>
        </w:tc>
        <w:tc>
          <w:tcPr>
            <w:tcW w:w="992" w:type="dxa"/>
          </w:tcPr>
          <w:p w:rsidR="00172239" w:rsidRPr="00061AFF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245,30</w:t>
            </w:r>
          </w:p>
        </w:tc>
        <w:tc>
          <w:tcPr>
            <w:tcW w:w="844" w:type="dxa"/>
          </w:tcPr>
          <w:p w:rsidR="00172239" w:rsidRPr="00562479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 w:rsidRPr="00562479">
              <w:rPr>
                <w:b/>
                <w:sz w:val="16"/>
                <w:szCs w:val="16"/>
              </w:rPr>
              <w:t>100</w:t>
            </w:r>
            <w:r>
              <w:rPr>
                <w:b/>
                <w:sz w:val="16"/>
                <w:szCs w:val="16"/>
              </w:rPr>
              <w:t>,00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2E7AD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 w:rsidRPr="00791BE9">
              <w:rPr>
                <w:color w:val="000000"/>
                <w:sz w:val="16"/>
                <w:szCs w:val="16"/>
              </w:rPr>
              <w:t xml:space="preserve">Дотации  бюджетам </w:t>
            </w:r>
            <w:r>
              <w:rPr>
                <w:color w:val="000000"/>
                <w:sz w:val="16"/>
                <w:szCs w:val="16"/>
              </w:rPr>
              <w:t xml:space="preserve">сельских </w:t>
            </w:r>
            <w:r w:rsidRPr="00791BE9">
              <w:rPr>
                <w:color w:val="000000"/>
                <w:sz w:val="16"/>
                <w:szCs w:val="16"/>
              </w:rPr>
              <w:t xml:space="preserve">поселений на выравнивание бюджетной </w:t>
            </w:r>
            <w:r>
              <w:rPr>
                <w:color w:val="000000"/>
                <w:sz w:val="16"/>
                <w:szCs w:val="16"/>
              </w:rPr>
              <w:t>обеспеченности из бюджета субъекта Российской Федерации</w:t>
            </w:r>
          </w:p>
        </w:tc>
        <w:tc>
          <w:tcPr>
            <w:tcW w:w="2075" w:type="dxa"/>
          </w:tcPr>
          <w:p w:rsidR="00172239" w:rsidRDefault="00172239" w:rsidP="005112C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  <w:p w:rsidR="00172239" w:rsidRDefault="00172239" w:rsidP="005112C7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979 2 02 15</w:t>
            </w:r>
            <w:r w:rsidRPr="0049575C">
              <w:rPr>
                <w:color w:val="000000"/>
                <w:sz w:val="16"/>
                <w:szCs w:val="16"/>
              </w:rPr>
              <w:t>001 10 0000 15</w:t>
            </w: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</w:tcPr>
          <w:p w:rsidR="00172239" w:rsidRDefault="00172239" w:rsidP="00147D4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  <w:p w:rsidR="00172239" w:rsidRPr="0066031C" w:rsidRDefault="00172239" w:rsidP="00147D4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245,30</w:t>
            </w:r>
          </w:p>
        </w:tc>
        <w:tc>
          <w:tcPr>
            <w:tcW w:w="992" w:type="dxa"/>
          </w:tcPr>
          <w:p w:rsidR="00172239" w:rsidRDefault="00172239" w:rsidP="00CA67B3">
            <w:pPr>
              <w:jc w:val="center"/>
              <w:rPr>
                <w:sz w:val="16"/>
                <w:szCs w:val="16"/>
              </w:rPr>
            </w:pPr>
          </w:p>
          <w:p w:rsidR="00172239" w:rsidRPr="0066031C" w:rsidRDefault="00172239" w:rsidP="00CA67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245,30</w:t>
            </w:r>
          </w:p>
        </w:tc>
        <w:tc>
          <w:tcPr>
            <w:tcW w:w="844" w:type="dxa"/>
          </w:tcPr>
          <w:p w:rsidR="00172239" w:rsidRDefault="00172239" w:rsidP="002E7ADA">
            <w:pPr>
              <w:jc w:val="center"/>
              <w:rPr>
                <w:sz w:val="16"/>
                <w:szCs w:val="16"/>
              </w:rPr>
            </w:pPr>
          </w:p>
          <w:p w:rsidR="00172239" w:rsidRPr="005552FF" w:rsidRDefault="00172239" w:rsidP="002E7ADA">
            <w:pPr>
              <w:jc w:val="center"/>
              <w:rPr>
                <w:sz w:val="16"/>
                <w:szCs w:val="16"/>
              </w:rPr>
            </w:pPr>
            <w:r w:rsidRPr="005552FF">
              <w:rPr>
                <w:sz w:val="16"/>
                <w:szCs w:val="16"/>
              </w:rPr>
              <w:t>100</w:t>
            </w:r>
            <w:r>
              <w:rPr>
                <w:sz w:val="16"/>
                <w:szCs w:val="16"/>
              </w:rPr>
              <w:t>,00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5552FF" w:rsidRDefault="00172239" w:rsidP="005552F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 w:rsidRPr="005552FF">
              <w:rPr>
                <w:b/>
                <w:color w:val="000000"/>
                <w:sz w:val="16"/>
                <w:szCs w:val="16"/>
              </w:rPr>
              <w:t>Дотации  бюджетам сельских поселений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075" w:type="dxa"/>
          </w:tcPr>
          <w:p w:rsidR="00172239" w:rsidRDefault="00172239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</w:p>
          <w:p w:rsidR="00172239" w:rsidRDefault="00172239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000 2 02 16001 00 0000 150</w:t>
            </w:r>
          </w:p>
        </w:tc>
        <w:tc>
          <w:tcPr>
            <w:tcW w:w="960" w:type="dxa"/>
          </w:tcPr>
          <w:p w:rsidR="00172239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172239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172239" w:rsidRPr="000F6CF3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338,70</w:t>
            </w:r>
          </w:p>
        </w:tc>
        <w:tc>
          <w:tcPr>
            <w:tcW w:w="992" w:type="dxa"/>
          </w:tcPr>
          <w:p w:rsidR="00172239" w:rsidRDefault="00172239" w:rsidP="002E7ADA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2E7ADA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338,70</w:t>
            </w:r>
          </w:p>
        </w:tc>
        <w:tc>
          <w:tcPr>
            <w:tcW w:w="844" w:type="dxa"/>
          </w:tcPr>
          <w:p w:rsidR="00172239" w:rsidRDefault="00172239" w:rsidP="002E7ADA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2E7ADA">
            <w:pPr>
              <w:jc w:val="center"/>
              <w:rPr>
                <w:b/>
                <w:sz w:val="16"/>
                <w:szCs w:val="16"/>
              </w:rPr>
            </w:pPr>
          </w:p>
          <w:p w:rsidR="00172239" w:rsidRPr="00562479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100,00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2E7AD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791BE9">
              <w:rPr>
                <w:color w:val="000000"/>
                <w:sz w:val="16"/>
                <w:szCs w:val="16"/>
              </w:rPr>
              <w:t xml:space="preserve">Дотации  бюджетам </w:t>
            </w:r>
            <w:r>
              <w:rPr>
                <w:color w:val="000000"/>
                <w:sz w:val="16"/>
                <w:szCs w:val="16"/>
              </w:rPr>
              <w:t xml:space="preserve">сельских </w:t>
            </w:r>
            <w:r w:rsidRPr="00791BE9">
              <w:rPr>
                <w:color w:val="000000"/>
                <w:sz w:val="16"/>
                <w:szCs w:val="16"/>
              </w:rPr>
              <w:t xml:space="preserve">поселений на выравнивание бюджетной </w:t>
            </w:r>
            <w:r>
              <w:rPr>
                <w:color w:val="000000"/>
                <w:sz w:val="16"/>
                <w:szCs w:val="16"/>
              </w:rPr>
              <w:t>обеспеченности из бюджетов муниципальных районов</w:t>
            </w:r>
          </w:p>
        </w:tc>
        <w:tc>
          <w:tcPr>
            <w:tcW w:w="2075" w:type="dxa"/>
          </w:tcPr>
          <w:p w:rsidR="00172239" w:rsidRDefault="00172239" w:rsidP="00A51E5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  <w:p w:rsidR="00172239" w:rsidRPr="0049575C" w:rsidRDefault="00172239" w:rsidP="00A51E5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979 2 02 16</w:t>
            </w:r>
            <w:r w:rsidRPr="0049575C">
              <w:rPr>
                <w:color w:val="000000"/>
                <w:sz w:val="16"/>
                <w:szCs w:val="16"/>
              </w:rPr>
              <w:t>001 10 0000 15</w:t>
            </w: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</w:tcPr>
          <w:p w:rsidR="00172239" w:rsidRDefault="00172239" w:rsidP="00CA67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  <w:p w:rsidR="00172239" w:rsidRPr="0066031C" w:rsidRDefault="00172239" w:rsidP="00CA67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338,70</w:t>
            </w:r>
          </w:p>
        </w:tc>
        <w:tc>
          <w:tcPr>
            <w:tcW w:w="992" w:type="dxa"/>
          </w:tcPr>
          <w:p w:rsidR="00172239" w:rsidRDefault="00172239" w:rsidP="00CA67B3">
            <w:pPr>
              <w:jc w:val="center"/>
              <w:rPr>
                <w:sz w:val="16"/>
                <w:szCs w:val="16"/>
              </w:rPr>
            </w:pPr>
          </w:p>
          <w:p w:rsidR="00172239" w:rsidRPr="0066031C" w:rsidRDefault="00172239" w:rsidP="00CA67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338,70</w:t>
            </w:r>
          </w:p>
        </w:tc>
        <w:tc>
          <w:tcPr>
            <w:tcW w:w="844" w:type="dxa"/>
          </w:tcPr>
          <w:p w:rsidR="00172239" w:rsidRDefault="00172239" w:rsidP="002E7ADA">
            <w:pPr>
              <w:jc w:val="center"/>
              <w:rPr>
                <w:sz w:val="16"/>
                <w:szCs w:val="16"/>
              </w:rPr>
            </w:pPr>
          </w:p>
          <w:p w:rsidR="00172239" w:rsidRPr="00562479" w:rsidRDefault="00172239" w:rsidP="002E7ADA">
            <w:pPr>
              <w:jc w:val="center"/>
              <w:rPr>
                <w:sz w:val="16"/>
                <w:szCs w:val="16"/>
              </w:rPr>
            </w:pPr>
            <w:r w:rsidRPr="00562479">
              <w:rPr>
                <w:sz w:val="16"/>
                <w:szCs w:val="16"/>
              </w:rPr>
              <w:t>100</w:t>
            </w:r>
            <w:r>
              <w:rPr>
                <w:sz w:val="16"/>
                <w:szCs w:val="16"/>
              </w:rPr>
              <w:t>,00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5112C7" w:rsidRDefault="00172239" w:rsidP="005112C7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 w:rsidRPr="005112C7">
              <w:rPr>
                <w:b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75" w:type="dxa"/>
          </w:tcPr>
          <w:p w:rsidR="00172239" w:rsidRPr="005112C7" w:rsidRDefault="00172239" w:rsidP="00A51E52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979 202 20000 00 0000 150</w:t>
            </w:r>
          </w:p>
        </w:tc>
        <w:tc>
          <w:tcPr>
            <w:tcW w:w="960" w:type="dxa"/>
          </w:tcPr>
          <w:p w:rsidR="00172239" w:rsidRPr="005112C7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421,95</w:t>
            </w:r>
          </w:p>
        </w:tc>
        <w:tc>
          <w:tcPr>
            <w:tcW w:w="992" w:type="dxa"/>
          </w:tcPr>
          <w:p w:rsidR="00172239" w:rsidRPr="005112C7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421,95</w:t>
            </w:r>
          </w:p>
        </w:tc>
        <w:tc>
          <w:tcPr>
            <w:tcW w:w="844" w:type="dxa"/>
          </w:tcPr>
          <w:p w:rsidR="00172239" w:rsidRDefault="00172239">
            <w:r w:rsidRPr="00CC443A">
              <w:rPr>
                <w:b/>
                <w:sz w:val="16"/>
                <w:szCs w:val="16"/>
              </w:rPr>
              <w:t>100,00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5112C7" w:rsidRDefault="00172239" w:rsidP="002E7AD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 w:rsidRPr="005112C7">
              <w:rPr>
                <w:b/>
                <w:color w:val="000000"/>
                <w:sz w:val="16"/>
                <w:szCs w:val="16"/>
              </w:rPr>
              <w:t>Прочие субсидии</w:t>
            </w:r>
          </w:p>
        </w:tc>
        <w:tc>
          <w:tcPr>
            <w:tcW w:w="2075" w:type="dxa"/>
          </w:tcPr>
          <w:p w:rsidR="00172239" w:rsidRDefault="00172239" w:rsidP="005112C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979 202 29999 00 0000 150</w:t>
            </w:r>
          </w:p>
        </w:tc>
        <w:tc>
          <w:tcPr>
            <w:tcW w:w="960" w:type="dxa"/>
          </w:tcPr>
          <w:p w:rsidR="00172239" w:rsidRPr="005112C7" w:rsidRDefault="00172239" w:rsidP="00C031A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421,95</w:t>
            </w:r>
          </w:p>
        </w:tc>
        <w:tc>
          <w:tcPr>
            <w:tcW w:w="992" w:type="dxa"/>
          </w:tcPr>
          <w:p w:rsidR="00172239" w:rsidRPr="005112C7" w:rsidRDefault="00172239" w:rsidP="00C031A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421,95</w:t>
            </w:r>
          </w:p>
        </w:tc>
        <w:tc>
          <w:tcPr>
            <w:tcW w:w="844" w:type="dxa"/>
          </w:tcPr>
          <w:p w:rsidR="00172239" w:rsidRDefault="00172239">
            <w:r w:rsidRPr="00CC443A">
              <w:rPr>
                <w:b/>
                <w:sz w:val="16"/>
                <w:szCs w:val="16"/>
              </w:rPr>
              <w:t>100,00</w:t>
            </w:r>
          </w:p>
        </w:tc>
      </w:tr>
      <w:tr w:rsidR="00172239" w:rsidRPr="001A3774" w:rsidTr="00EB0963">
        <w:tc>
          <w:tcPr>
            <w:tcW w:w="5353" w:type="dxa"/>
          </w:tcPr>
          <w:p w:rsidR="00172239" w:rsidRPr="00791BE9" w:rsidRDefault="00172239" w:rsidP="002E7AD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2075" w:type="dxa"/>
          </w:tcPr>
          <w:p w:rsidR="00172239" w:rsidRPr="001A3774" w:rsidRDefault="00172239" w:rsidP="001A3774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A3774">
              <w:rPr>
                <w:color w:val="000000"/>
                <w:sz w:val="16"/>
                <w:szCs w:val="16"/>
              </w:rPr>
              <w:t xml:space="preserve">979 202 29999 </w:t>
            </w:r>
            <w:r>
              <w:rPr>
                <w:color w:val="000000"/>
                <w:sz w:val="16"/>
                <w:szCs w:val="16"/>
              </w:rPr>
              <w:t>1</w:t>
            </w:r>
            <w:r w:rsidRPr="001A3774">
              <w:rPr>
                <w:color w:val="000000"/>
                <w:sz w:val="16"/>
                <w:szCs w:val="16"/>
              </w:rPr>
              <w:t>0 0000 150</w:t>
            </w:r>
          </w:p>
        </w:tc>
        <w:tc>
          <w:tcPr>
            <w:tcW w:w="960" w:type="dxa"/>
          </w:tcPr>
          <w:p w:rsidR="00172239" w:rsidRPr="005112C7" w:rsidRDefault="00172239" w:rsidP="00C031A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421,95</w:t>
            </w:r>
          </w:p>
        </w:tc>
        <w:tc>
          <w:tcPr>
            <w:tcW w:w="992" w:type="dxa"/>
          </w:tcPr>
          <w:p w:rsidR="00172239" w:rsidRPr="005112C7" w:rsidRDefault="00172239" w:rsidP="00C031A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421,95</w:t>
            </w:r>
          </w:p>
        </w:tc>
        <w:tc>
          <w:tcPr>
            <w:tcW w:w="844" w:type="dxa"/>
          </w:tcPr>
          <w:p w:rsidR="00172239" w:rsidRPr="0066031C" w:rsidRDefault="00172239">
            <w:r w:rsidRPr="0066031C">
              <w:rPr>
                <w:sz w:val="16"/>
                <w:szCs w:val="16"/>
              </w:rPr>
              <w:t>100,00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2E7AD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Субвенции бюджетам бюджетной системы</w:t>
            </w:r>
            <w:r w:rsidRPr="00791BE9">
              <w:rPr>
                <w:b/>
                <w:color w:val="000000"/>
                <w:sz w:val="16"/>
                <w:szCs w:val="16"/>
              </w:rPr>
              <w:t xml:space="preserve"> Российской Федерации </w:t>
            </w:r>
          </w:p>
        </w:tc>
        <w:tc>
          <w:tcPr>
            <w:tcW w:w="2075" w:type="dxa"/>
          </w:tcPr>
          <w:p w:rsidR="00172239" w:rsidRPr="0049575C" w:rsidRDefault="00172239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000 2 02 30000</w:t>
            </w:r>
            <w:r w:rsidRPr="0049575C">
              <w:rPr>
                <w:b/>
                <w:color w:val="000000"/>
                <w:sz w:val="16"/>
                <w:szCs w:val="16"/>
              </w:rPr>
              <w:t xml:space="preserve"> 00 0000 15</w:t>
            </w: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</w:tcPr>
          <w:p w:rsidR="00172239" w:rsidRPr="004A6320" w:rsidRDefault="00172239" w:rsidP="00F038E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135,40</w:t>
            </w:r>
          </w:p>
        </w:tc>
        <w:tc>
          <w:tcPr>
            <w:tcW w:w="992" w:type="dxa"/>
          </w:tcPr>
          <w:p w:rsidR="00172239" w:rsidRPr="00061AFF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135,40</w:t>
            </w:r>
          </w:p>
        </w:tc>
        <w:tc>
          <w:tcPr>
            <w:tcW w:w="844" w:type="dxa"/>
          </w:tcPr>
          <w:p w:rsidR="00172239" w:rsidRPr="00562479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 w:rsidRPr="00562479">
              <w:rPr>
                <w:b/>
                <w:sz w:val="16"/>
                <w:szCs w:val="16"/>
              </w:rPr>
              <w:t>100</w:t>
            </w:r>
            <w:r>
              <w:rPr>
                <w:b/>
                <w:sz w:val="16"/>
                <w:szCs w:val="16"/>
              </w:rPr>
              <w:t>,00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2E7AD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 w:rsidRPr="00791BE9">
              <w:rPr>
                <w:b/>
                <w:color w:val="000000"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75" w:type="dxa"/>
          </w:tcPr>
          <w:p w:rsidR="00172239" w:rsidRPr="0049575C" w:rsidRDefault="00172239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000 2 02 35118</w:t>
            </w:r>
            <w:r w:rsidRPr="0049575C">
              <w:rPr>
                <w:b/>
                <w:color w:val="000000"/>
                <w:sz w:val="16"/>
                <w:szCs w:val="16"/>
              </w:rPr>
              <w:t xml:space="preserve"> 00 0000 15</w:t>
            </w: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</w:tcPr>
          <w:p w:rsidR="00172239" w:rsidRDefault="00172239" w:rsidP="00CA67B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172239" w:rsidRPr="004A6320" w:rsidRDefault="00172239" w:rsidP="00CA67B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135,40</w:t>
            </w:r>
          </w:p>
        </w:tc>
        <w:tc>
          <w:tcPr>
            <w:tcW w:w="992" w:type="dxa"/>
          </w:tcPr>
          <w:p w:rsidR="00172239" w:rsidRDefault="00172239" w:rsidP="00CA67B3">
            <w:pPr>
              <w:jc w:val="center"/>
              <w:rPr>
                <w:b/>
                <w:sz w:val="16"/>
                <w:szCs w:val="16"/>
              </w:rPr>
            </w:pPr>
          </w:p>
          <w:p w:rsidR="00172239" w:rsidRPr="00061AFF" w:rsidRDefault="00172239" w:rsidP="00CA67B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135,40</w:t>
            </w:r>
          </w:p>
        </w:tc>
        <w:tc>
          <w:tcPr>
            <w:tcW w:w="844" w:type="dxa"/>
          </w:tcPr>
          <w:p w:rsidR="00172239" w:rsidRDefault="00172239" w:rsidP="002E7ADA">
            <w:pPr>
              <w:jc w:val="center"/>
              <w:rPr>
                <w:b/>
                <w:sz w:val="16"/>
                <w:szCs w:val="16"/>
              </w:rPr>
            </w:pPr>
          </w:p>
          <w:p w:rsidR="00172239" w:rsidRPr="00562479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 w:rsidRPr="00562479">
              <w:rPr>
                <w:b/>
                <w:sz w:val="16"/>
                <w:szCs w:val="16"/>
              </w:rPr>
              <w:t>100</w:t>
            </w:r>
            <w:r>
              <w:rPr>
                <w:b/>
                <w:sz w:val="16"/>
                <w:szCs w:val="16"/>
              </w:rPr>
              <w:t>,00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2E7AD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791BE9">
              <w:rPr>
                <w:color w:val="000000"/>
                <w:sz w:val="16"/>
                <w:szCs w:val="16"/>
              </w:rPr>
              <w:t xml:space="preserve">Субвенции бюджетам </w:t>
            </w:r>
            <w:r>
              <w:rPr>
                <w:color w:val="000000"/>
                <w:sz w:val="16"/>
                <w:szCs w:val="16"/>
              </w:rPr>
              <w:t xml:space="preserve">сельских </w:t>
            </w:r>
            <w:r w:rsidRPr="00791BE9">
              <w:rPr>
                <w:color w:val="000000"/>
                <w:sz w:val="16"/>
                <w:szCs w:val="16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75" w:type="dxa"/>
          </w:tcPr>
          <w:p w:rsidR="00172239" w:rsidRPr="0049575C" w:rsidRDefault="00172239" w:rsidP="00A51E5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979 2 02 35118</w:t>
            </w:r>
            <w:r w:rsidRPr="0049575C">
              <w:rPr>
                <w:color w:val="000000"/>
                <w:sz w:val="16"/>
                <w:szCs w:val="16"/>
              </w:rPr>
              <w:t xml:space="preserve"> 10  0000 15</w:t>
            </w: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</w:tcPr>
          <w:p w:rsidR="00172239" w:rsidRDefault="00172239" w:rsidP="00CA67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  <w:p w:rsidR="00172239" w:rsidRPr="0066031C" w:rsidRDefault="00172239" w:rsidP="00CA67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135,40</w:t>
            </w:r>
          </w:p>
        </w:tc>
        <w:tc>
          <w:tcPr>
            <w:tcW w:w="992" w:type="dxa"/>
          </w:tcPr>
          <w:p w:rsidR="00172239" w:rsidRDefault="00172239" w:rsidP="00CA67B3">
            <w:pPr>
              <w:jc w:val="center"/>
              <w:rPr>
                <w:sz w:val="16"/>
                <w:szCs w:val="16"/>
              </w:rPr>
            </w:pPr>
          </w:p>
          <w:p w:rsidR="00172239" w:rsidRPr="0066031C" w:rsidRDefault="00172239" w:rsidP="00CA67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135,40</w:t>
            </w:r>
          </w:p>
        </w:tc>
        <w:tc>
          <w:tcPr>
            <w:tcW w:w="844" w:type="dxa"/>
          </w:tcPr>
          <w:p w:rsidR="00172239" w:rsidRDefault="00172239" w:rsidP="002E7ADA">
            <w:pPr>
              <w:jc w:val="center"/>
              <w:rPr>
                <w:sz w:val="16"/>
                <w:szCs w:val="16"/>
              </w:rPr>
            </w:pPr>
          </w:p>
          <w:p w:rsidR="00172239" w:rsidRPr="00562479" w:rsidRDefault="00172239" w:rsidP="002E7ADA">
            <w:pPr>
              <w:jc w:val="center"/>
              <w:rPr>
                <w:sz w:val="16"/>
                <w:szCs w:val="16"/>
              </w:rPr>
            </w:pPr>
            <w:r w:rsidRPr="00562479">
              <w:rPr>
                <w:sz w:val="16"/>
                <w:szCs w:val="16"/>
              </w:rPr>
              <w:t>100</w:t>
            </w:r>
            <w:r>
              <w:rPr>
                <w:sz w:val="16"/>
                <w:szCs w:val="16"/>
              </w:rPr>
              <w:t>,00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2E7AD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 w:rsidRPr="00791BE9">
              <w:rPr>
                <w:b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75" w:type="dxa"/>
          </w:tcPr>
          <w:p w:rsidR="00172239" w:rsidRPr="0049575C" w:rsidRDefault="00172239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000 2 02 40000</w:t>
            </w:r>
            <w:r w:rsidRPr="0049575C">
              <w:rPr>
                <w:b/>
                <w:color w:val="000000"/>
                <w:sz w:val="16"/>
                <w:szCs w:val="16"/>
              </w:rPr>
              <w:t xml:space="preserve"> 00 0000 15</w:t>
            </w: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</w:tcPr>
          <w:p w:rsidR="00172239" w:rsidRPr="005112C7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3038,90</w:t>
            </w:r>
          </w:p>
        </w:tc>
        <w:tc>
          <w:tcPr>
            <w:tcW w:w="992" w:type="dxa"/>
          </w:tcPr>
          <w:p w:rsidR="00172239" w:rsidRPr="00061AFF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3038,90</w:t>
            </w:r>
          </w:p>
        </w:tc>
        <w:tc>
          <w:tcPr>
            <w:tcW w:w="844" w:type="dxa"/>
          </w:tcPr>
          <w:p w:rsidR="00172239" w:rsidRPr="00562479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 w:rsidRPr="00562479">
              <w:rPr>
                <w:b/>
                <w:sz w:val="16"/>
                <w:szCs w:val="16"/>
              </w:rPr>
              <w:t>100</w:t>
            </w:r>
            <w:r>
              <w:rPr>
                <w:b/>
                <w:sz w:val="16"/>
                <w:szCs w:val="16"/>
              </w:rPr>
              <w:t>,00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000D4D" w:rsidRDefault="00172239" w:rsidP="002E7AD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75" w:type="dxa"/>
          </w:tcPr>
          <w:p w:rsidR="00172239" w:rsidRDefault="00172239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</w:p>
          <w:p w:rsidR="00172239" w:rsidRDefault="00172239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</w:p>
          <w:p w:rsidR="00172239" w:rsidRDefault="00172239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</w:p>
          <w:p w:rsidR="00172239" w:rsidRPr="0049575C" w:rsidRDefault="00172239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000 2 02 40014 00 0000 150</w:t>
            </w:r>
          </w:p>
        </w:tc>
        <w:tc>
          <w:tcPr>
            <w:tcW w:w="960" w:type="dxa"/>
          </w:tcPr>
          <w:p w:rsidR="00172239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172239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172239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172239" w:rsidRPr="00000D4D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159,60</w:t>
            </w:r>
          </w:p>
        </w:tc>
        <w:tc>
          <w:tcPr>
            <w:tcW w:w="992" w:type="dxa"/>
          </w:tcPr>
          <w:p w:rsidR="00172239" w:rsidRDefault="00172239" w:rsidP="002E7ADA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2E7ADA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2E7ADA">
            <w:pPr>
              <w:jc w:val="center"/>
              <w:rPr>
                <w:b/>
                <w:sz w:val="16"/>
                <w:szCs w:val="16"/>
              </w:rPr>
            </w:pPr>
          </w:p>
          <w:p w:rsidR="00172239" w:rsidRPr="00061AFF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159,60</w:t>
            </w:r>
          </w:p>
        </w:tc>
        <w:tc>
          <w:tcPr>
            <w:tcW w:w="844" w:type="dxa"/>
          </w:tcPr>
          <w:p w:rsidR="00172239" w:rsidRDefault="00172239" w:rsidP="002E7ADA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2E7ADA">
            <w:pPr>
              <w:jc w:val="center"/>
              <w:rPr>
                <w:b/>
                <w:sz w:val="16"/>
                <w:szCs w:val="16"/>
              </w:rPr>
            </w:pPr>
          </w:p>
          <w:p w:rsidR="00172239" w:rsidRDefault="00172239" w:rsidP="002E7ADA">
            <w:pPr>
              <w:jc w:val="center"/>
              <w:rPr>
                <w:b/>
                <w:sz w:val="16"/>
                <w:szCs w:val="16"/>
              </w:rPr>
            </w:pPr>
          </w:p>
          <w:p w:rsidR="00172239" w:rsidRPr="00562479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 w:rsidRPr="00562479">
              <w:rPr>
                <w:b/>
                <w:sz w:val="16"/>
                <w:szCs w:val="16"/>
              </w:rPr>
              <w:t>100</w:t>
            </w:r>
            <w:r>
              <w:rPr>
                <w:b/>
                <w:sz w:val="16"/>
                <w:szCs w:val="16"/>
              </w:rPr>
              <w:t>,00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2E7AD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 w:rsidRPr="00000D4D">
              <w:rPr>
                <w:color w:val="000000"/>
                <w:sz w:val="16"/>
                <w:szCs w:val="16"/>
              </w:rPr>
              <w:t xml:space="preserve">Межбюджетные трансферты, передаваемые бюджетам сельских </w:t>
            </w:r>
            <w:r>
              <w:rPr>
                <w:b/>
                <w:color w:val="000000"/>
                <w:sz w:val="16"/>
                <w:szCs w:val="16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75" w:type="dxa"/>
          </w:tcPr>
          <w:p w:rsidR="00172239" w:rsidRDefault="00172239" w:rsidP="002E7ADA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  <w:p w:rsidR="00172239" w:rsidRDefault="00172239" w:rsidP="002E7ADA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  <w:p w:rsidR="00172239" w:rsidRDefault="00172239" w:rsidP="002E7ADA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  <w:p w:rsidR="00172239" w:rsidRPr="00000D4D" w:rsidRDefault="00172239" w:rsidP="002E7ADA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000D4D">
              <w:rPr>
                <w:color w:val="000000"/>
                <w:sz w:val="16"/>
                <w:szCs w:val="16"/>
              </w:rPr>
              <w:t>000 2 02 40014 10 0000 150</w:t>
            </w:r>
          </w:p>
        </w:tc>
        <w:tc>
          <w:tcPr>
            <w:tcW w:w="960" w:type="dxa"/>
          </w:tcPr>
          <w:p w:rsidR="00172239" w:rsidRDefault="00172239" w:rsidP="00CA67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  <w:p w:rsidR="00172239" w:rsidRDefault="00172239" w:rsidP="00CA67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  <w:p w:rsidR="00172239" w:rsidRDefault="00172239" w:rsidP="00CA67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  <w:p w:rsidR="00172239" w:rsidRPr="0066031C" w:rsidRDefault="00172239" w:rsidP="00CA67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159,60</w:t>
            </w:r>
          </w:p>
        </w:tc>
        <w:tc>
          <w:tcPr>
            <w:tcW w:w="992" w:type="dxa"/>
          </w:tcPr>
          <w:p w:rsidR="00172239" w:rsidRDefault="00172239" w:rsidP="00CA67B3">
            <w:pPr>
              <w:jc w:val="center"/>
              <w:rPr>
                <w:sz w:val="16"/>
                <w:szCs w:val="16"/>
              </w:rPr>
            </w:pPr>
          </w:p>
          <w:p w:rsidR="00172239" w:rsidRDefault="00172239" w:rsidP="00CA67B3">
            <w:pPr>
              <w:jc w:val="center"/>
              <w:rPr>
                <w:sz w:val="16"/>
                <w:szCs w:val="16"/>
              </w:rPr>
            </w:pPr>
          </w:p>
          <w:p w:rsidR="00172239" w:rsidRDefault="00172239" w:rsidP="00CA67B3">
            <w:pPr>
              <w:jc w:val="center"/>
              <w:rPr>
                <w:sz w:val="16"/>
                <w:szCs w:val="16"/>
              </w:rPr>
            </w:pPr>
          </w:p>
          <w:p w:rsidR="00172239" w:rsidRPr="0066031C" w:rsidRDefault="00172239" w:rsidP="00CA67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159,60</w:t>
            </w:r>
          </w:p>
        </w:tc>
        <w:tc>
          <w:tcPr>
            <w:tcW w:w="844" w:type="dxa"/>
          </w:tcPr>
          <w:p w:rsidR="00172239" w:rsidRDefault="00172239" w:rsidP="002E7ADA">
            <w:pPr>
              <w:jc w:val="center"/>
              <w:rPr>
                <w:sz w:val="16"/>
                <w:szCs w:val="16"/>
              </w:rPr>
            </w:pPr>
          </w:p>
          <w:p w:rsidR="00172239" w:rsidRDefault="00172239" w:rsidP="002E7ADA">
            <w:pPr>
              <w:jc w:val="center"/>
              <w:rPr>
                <w:sz w:val="16"/>
                <w:szCs w:val="16"/>
              </w:rPr>
            </w:pPr>
          </w:p>
          <w:p w:rsidR="00172239" w:rsidRDefault="00172239" w:rsidP="002E7ADA">
            <w:pPr>
              <w:jc w:val="center"/>
              <w:rPr>
                <w:sz w:val="16"/>
                <w:szCs w:val="16"/>
              </w:rPr>
            </w:pPr>
          </w:p>
          <w:p w:rsidR="00172239" w:rsidRPr="005112C7" w:rsidRDefault="00172239" w:rsidP="002E7ADA">
            <w:pPr>
              <w:jc w:val="center"/>
              <w:rPr>
                <w:sz w:val="16"/>
                <w:szCs w:val="16"/>
              </w:rPr>
            </w:pPr>
            <w:r w:rsidRPr="005112C7">
              <w:rPr>
                <w:sz w:val="16"/>
                <w:szCs w:val="16"/>
              </w:rPr>
              <w:t>100,00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2E7AD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 w:rsidRPr="00791BE9">
              <w:rPr>
                <w:b/>
                <w:color w:val="000000"/>
                <w:sz w:val="16"/>
                <w:szCs w:val="16"/>
              </w:rPr>
              <w:t>Прочие межбюджетные трансферты передаваемые бюджетам</w:t>
            </w:r>
          </w:p>
        </w:tc>
        <w:tc>
          <w:tcPr>
            <w:tcW w:w="2075" w:type="dxa"/>
          </w:tcPr>
          <w:p w:rsidR="00172239" w:rsidRDefault="00172239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000 2 02 49999</w:t>
            </w:r>
            <w:r w:rsidRPr="0049575C">
              <w:rPr>
                <w:b/>
                <w:color w:val="000000"/>
                <w:sz w:val="16"/>
                <w:szCs w:val="16"/>
              </w:rPr>
              <w:t xml:space="preserve"> 00 0000 15</w:t>
            </w: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</w:tcPr>
          <w:p w:rsidR="00172239" w:rsidRPr="00000D4D" w:rsidRDefault="00172239" w:rsidP="002E7AD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2879,30</w:t>
            </w:r>
          </w:p>
        </w:tc>
        <w:tc>
          <w:tcPr>
            <w:tcW w:w="992" w:type="dxa"/>
          </w:tcPr>
          <w:p w:rsidR="00172239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2879,30</w:t>
            </w:r>
          </w:p>
        </w:tc>
        <w:tc>
          <w:tcPr>
            <w:tcW w:w="844" w:type="dxa"/>
          </w:tcPr>
          <w:p w:rsidR="00172239" w:rsidRPr="00000D4D" w:rsidRDefault="00172239" w:rsidP="002E7ADA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100.00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2E7AD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791BE9">
              <w:rPr>
                <w:color w:val="000000"/>
                <w:sz w:val="16"/>
                <w:szCs w:val="16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2075" w:type="dxa"/>
          </w:tcPr>
          <w:p w:rsidR="00172239" w:rsidRDefault="00172239" w:rsidP="00A51E5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  <w:p w:rsidR="00172239" w:rsidRPr="0049575C" w:rsidRDefault="00172239" w:rsidP="00A51E5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979 2 02 49999</w:t>
            </w:r>
            <w:r w:rsidRPr="0049575C">
              <w:rPr>
                <w:color w:val="000000"/>
                <w:sz w:val="16"/>
                <w:szCs w:val="16"/>
              </w:rPr>
              <w:t xml:space="preserve"> 10  0000 15</w:t>
            </w: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</w:tcPr>
          <w:p w:rsidR="00172239" w:rsidRDefault="00172239" w:rsidP="00CA67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  <w:p w:rsidR="00172239" w:rsidRPr="0066031C" w:rsidRDefault="00172239" w:rsidP="00CA67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2879,30</w:t>
            </w:r>
          </w:p>
        </w:tc>
        <w:tc>
          <w:tcPr>
            <w:tcW w:w="992" w:type="dxa"/>
          </w:tcPr>
          <w:p w:rsidR="00172239" w:rsidRDefault="00172239" w:rsidP="00CA67B3">
            <w:pPr>
              <w:jc w:val="center"/>
              <w:rPr>
                <w:sz w:val="16"/>
                <w:szCs w:val="16"/>
              </w:rPr>
            </w:pPr>
          </w:p>
          <w:p w:rsidR="00172239" w:rsidRPr="0066031C" w:rsidRDefault="00172239" w:rsidP="00CA67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2879,30</w:t>
            </w:r>
          </w:p>
        </w:tc>
        <w:tc>
          <w:tcPr>
            <w:tcW w:w="844" w:type="dxa"/>
          </w:tcPr>
          <w:p w:rsidR="00172239" w:rsidRDefault="00172239" w:rsidP="002E7ADA">
            <w:pPr>
              <w:jc w:val="center"/>
              <w:rPr>
                <w:sz w:val="16"/>
                <w:szCs w:val="16"/>
              </w:rPr>
            </w:pPr>
          </w:p>
          <w:p w:rsidR="00172239" w:rsidRPr="00562479" w:rsidRDefault="00172239" w:rsidP="002E7ADA">
            <w:pPr>
              <w:jc w:val="center"/>
              <w:rPr>
                <w:sz w:val="16"/>
                <w:szCs w:val="16"/>
              </w:rPr>
            </w:pPr>
            <w:r w:rsidRPr="00562479">
              <w:rPr>
                <w:sz w:val="16"/>
                <w:szCs w:val="16"/>
              </w:rPr>
              <w:t>100</w:t>
            </w:r>
            <w:r>
              <w:rPr>
                <w:sz w:val="16"/>
                <w:szCs w:val="16"/>
              </w:rPr>
              <w:t>,00</w:t>
            </w:r>
          </w:p>
        </w:tc>
      </w:tr>
      <w:tr w:rsidR="00172239" w:rsidRPr="0049575C" w:rsidTr="00EB0963">
        <w:tc>
          <w:tcPr>
            <w:tcW w:w="5353" w:type="dxa"/>
          </w:tcPr>
          <w:p w:rsidR="00172239" w:rsidRPr="00791BE9" w:rsidRDefault="00172239" w:rsidP="002E7AD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791BE9">
              <w:rPr>
                <w:b/>
                <w:color w:val="000000"/>
                <w:sz w:val="16"/>
                <w:szCs w:val="16"/>
              </w:rPr>
              <w:t>ВСЕГО ДОХОДОВ</w:t>
            </w:r>
            <w:r w:rsidRPr="00791BE9">
              <w:rPr>
                <w:color w:val="000000"/>
                <w:sz w:val="16"/>
                <w:szCs w:val="16"/>
              </w:rPr>
              <w:t>:</w:t>
            </w:r>
          </w:p>
        </w:tc>
        <w:tc>
          <w:tcPr>
            <w:tcW w:w="2075" w:type="dxa"/>
          </w:tcPr>
          <w:p w:rsidR="00172239" w:rsidRPr="0049575C" w:rsidRDefault="00172239" w:rsidP="002E7ADA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</w:tcPr>
          <w:p w:rsidR="00172239" w:rsidRPr="002D75F5" w:rsidRDefault="00172239" w:rsidP="005D5A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8675,45</w:t>
            </w:r>
          </w:p>
        </w:tc>
        <w:tc>
          <w:tcPr>
            <w:tcW w:w="992" w:type="dxa"/>
          </w:tcPr>
          <w:p w:rsidR="00172239" w:rsidRPr="002D75F5" w:rsidRDefault="00172239" w:rsidP="002E7A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8923,24</w:t>
            </w:r>
          </w:p>
        </w:tc>
        <w:tc>
          <w:tcPr>
            <w:tcW w:w="844" w:type="dxa"/>
          </w:tcPr>
          <w:p w:rsidR="00172239" w:rsidRPr="0066031C" w:rsidRDefault="00172239" w:rsidP="003B24B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102,85</w:t>
            </w:r>
          </w:p>
        </w:tc>
      </w:tr>
    </w:tbl>
    <w:p w:rsidR="00172239" w:rsidRDefault="00172239" w:rsidP="00413D2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_____________                </w:t>
      </w:r>
    </w:p>
    <w:p w:rsidR="00172239" w:rsidRDefault="00172239" w:rsidP="00413D20">
      <w:pPr>
        <w:rPr>
          <w:bCs/>
          <w:sz w:val="28"/>
          <w:szCs w:val="28"/>
        </w:rPr>
      </w:pPr>
    </w:p>
    <w:p w:rsidR="00172239" w:rsidRDefault="00172239" w:rsidP="00413D20">
      <w:pPr>
        <w:rPr>
          <w:bCs/>
          <w:sz w:val="28"/>
          <w:szCs w:val="28"/>
        </w:rPr>
      </w:pPr>
    </w:p>
    <w:sectPr w:rsidR="00172239" w:rsidSect="00EB0963">
      <w:pgSz w:w="11906" w:h="16838"/>
      <w:pgMar w:top="709" w:right="709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687"/>
        </w:tabs>
        <w:ind w:left="687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14"/>
        </w:tabs>
        <w:ind w:left="1014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341"/>
        </w:tabs>
        <w:ind w:left="1341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668"/>
        </w:tabs>
        <w:ind w:left="1668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1995"/>
        </w:tabs>
        <w:ind w:left="1995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322"/>
        </w:tabs>
        <w:ind w:left="2322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649"/>
        </w:tabs>
        <w:ind w:left="2649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2976"/>
        </w:tabs>
        <w:ind w:left="2976" w:hanging="360"/>
      </w:pPr>
      <w:rPr>
        <w:rFonts w:ascii="Symbol" w:hAnsi="Symbol"/>
        <w:sz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3D20"/>
    <w:rsid w:val="00000D4D"/>
    <w:rsid w:val="000150FC"/>
    <w:rsid w:val="00016BF5"/>
    <w:rsid w:val="000225CC"/>
    <w:rsid w:val="0002322C"/>
    <w:rsid w:val="00027D13"/>
    <w:rsid w:val="00033143"/>
    <w:rsid w:val="000354A8"/>
    <w:rsid w:val="00040167"/>
    <w:rsid w:val="00040E46"/>
    <w:rsid w:val="00043C60"/>
    <w:rsid w:val="0005299D"/>
    <w:rsid w:val="00052FEF"/>
    <w:rsid w:val="00057371"/>
    <w:rsid w:val="000614AE"/>
    <w:rsid w:val="00061AFF"/>
    <w:rsid w:val="000656E5"/>
    <w:rsid w:val="00065A54"/>
    <w:rsid w:val="0006722B"/>
    <w:rsid w:val="00071352"/>
    <w:rsid w:val="00075E2C"/>
    <w:rsid w:val="00077559"/>
    <w:rsid w:val="00081723"/>
    <w:rsid w:val="00084FA5"/>
    <w:rsid w:val="00085505"/>
    <w:rsid w:val="00092911"/>
    <w:rsid w:val="00092EF4"/>
    <w:rsid w:val="00096F1E"/>
    <w:rsid w:val="000974F4"/>
    <w:rsid w:val="00097561"/>
    <w:rsid w:val="00097781"/>
    <w:rsid w:val="000A001A"/>
    <w:rsid w:val="000A268D"/>
    <w:rsid w:val="000B1B23"/>
    <w:rsid w:val="000B73A5"/>
    <w:rsid w:val="000B7916"/>
    <w:rsid w:val="000C0D23"/>
    <w:rsid w:val="000C1D38"/>
    <w:rsid w:val="000C6EB6"/>
    <w:rsid w:val="000D69C1"/>
    <w:rsid w:val="000E0DD3"/>
    <w:rsid w:val="000E4D6B"/>
    <w:rsid w:val="000F114F"/>
    <w:rsid w:val="000F20E0"/>
    <w:rsid w:val="000F4709"/>
    <w:rsid w:val="000F6CF3"/>
    <w:rsid w:val="000F7554"/>
    <w:rsid w:val="00100F35"/>
    <w:rsid w:val="00114BBF"/>
    <w:rsid w:val="001156CC"/>
    <w:rsid w:val="001202BD"/>
    <w:rsid w:val="00120655"/>
    <w:rsid w:val="00122732"/>
    <w:rsid w:val="00126B78"/>
    <w:rsid w:val="0012787C"/>
    <w:rsid w:val="00133314"/>
    <w:rsid w:val="00136616"/>
    <w:rsid w:val="00140997"/>
    <w:rsid w:val="001435B0"/>
    <w:rsid w:val="0014533A"/>
    <w:rsid w:val="00147D49"/>
    <w:rsid w:val="00161BBA"/>
    <w:rsid w:val="00164163"/>
    <w:rsid w:val="00164D0F"/>
    <w:rsid w:val="00172239"/>
    <w:rsid w:val="00176A2B"/>
    <w:rsid w:val="00177225"/>
    <w:rsid w:val="00177730"/>
    <w:rsid w:val="00177E84"/>
    <w:rsid w:val="0018077F"/>
    <w:rsid w:val="001812EF"/>
    <w:rsid w:val="00185D4B"/>
    <w:rsid w:val="00186C95"/>
    <w:rsid w:val="00191F77"/>
    <w:rsid w:val="001A22A4"/>
    <w:rsid w:val="001A2DB3"/>
    <w:rsid w:val="001A2ED1"/>
    <w:rsid w:val="001A3774"/>
    <w:rsid w:val="001A3ABC"/>
    <w:rsid w:val="001A6207"/>
    <w:rsid w:val="001A6714"/>
    <w:rsid w:val="001A7A47"/>
    <w:rsid w:val="001B16AB"/>
    <w:rsid w:val="001B4C62"/>
    <w:rsid w:val="001B67E1"/>
    <w:rsid w:val="001C1D6C"/>
    <w:rsid w:val="001D0571"/>
    <w:rsid w:val="001D418B"/>
    <w:rsid w:val="001D4489"/>
    <w:rsid w:val="001D7318"/>
    <w:rsid w:val="001E49E8"/>
    <w:rsid w:val="001E5B52"/>
    <w:rsid w:val="001E6C69"/>
    <w:rsid w:val="001E711E"/>
    <w:rsid w:val="001F25F2"/>
    <w:rsid w:val="00204F3A"/>
    <w:rsid w:val="002125E2"/>
    <w:rsid w:val="002401C4"/>
    <w:rsid w:val="002512B8"/>
    <w:rsid w:val="002513F5"/>
    <w:rsid w:val="00251BC0"/>
    <w:rsid w:val="00255DE1"/>
    <w:rsid w:val="002602F1"/>
    <w:rsid w:val="002629B8"/>
    <w:rsid w:val="0026331A"/>
    <w:rsid w:val="0027106B"/>
    <w:rsid w:val="00280870"/>
    <w:rsid w:val="00287335"/>
    <w:rsid w:val="00294644"/>
    <w:rsid w:val="0029494C"/>
    <w:rsid w:val="002A124F"/>
    <w:rsid w:val="002A2308"/>
    <w:rsid w:val="002A305B"/>
    <w:rsid w:val="002A7AC8"/>
    <w:rsid w:val="002B18CB"/>
    <w:rsid w:val="002C0D15"/>
    <w:rsid w:val="002C3513"/>
    <w:rsid w:val="002D122C"/>
    <w:rsid w:val="002D4691"/>
    <w:rsid w:val="002D5D53"/>
    <w:rsid w:val="002D7319"/>
    <w:rsid w:val="002D75F5"/>
    <w:rsid w:val="002E3FD7"/>
    <w:rsid w:val="002E411F"/>
    <w:rsid w:val="002E7ADA"/>
    <w:rsid w:val="002F30C9"/>
    <w:rsid w:val="00300EF8"/>
    <w:rsid w:val="00302317"/>
    <w:rsid w:val="00310541"/>
    <w:rsid w:val="00312053"/>
    <w:rsid w:val="00316252"/>
    <w:rsid w:val="00316818"/>
    <w:rsid w:val="00316F46"/>
    <w:rsid w:val="003215AA"/>
    <w:rsid w:val="00333380"/>
    <w:rsid w:val="00333C86"/>
    <w:rsid w:val="0033411B"/>
    <w:rsid w:val="003403B0"/>
    <w:rsid w:val="00345320"/>
    <w:rsid w:val="00346A53"/>
    <w:rsid w:val="003507C1"/>
    <w:rsid w:val="0035370F"/>
    <w:rsid w:val="00354B8F"/>
    <w:rsid w:val="003571A9"/>
    <w:rsid w:val="0036118E"/>
    <w:rsid w:val="0037404A"/>
    <w:rsid w:val="0038307B"/>
    <w:rsid w:val="0039070A"/>
    <w:rsid w:val="003941DF"/>
    <w:rsid w:val="003A32B8"/>
    <w:rsid w:val="003A420B"/>
    <w:rsid w:val="003A5314"/>
    <w:rsid w:val="003A7A1C"/>
    <w:rsid w:val="003B24BB"/>
    <w:rsid w:val="003B2BC6"/>
    <w:rsid w:val="003B656E"/>
    <w:rsid w:val="003B76EA"/>
    <w:rsid w:val="003C0CCA"/>
    <w:rsid w:val="003C5A03"/>
    <w:rsid w:val="003D1210"/>
    <w:rsid w:val="003D17D5"/>
    <w:rsid w:val="003D432E"/>
    <w:rsid w:val="003E272D"/>
    <w:rsid w:val="003E4A8B"/>
    <w:rsid w:val="003E75D9"/>
    <w:rsid w:val="003F00BC"/>
    <w:rsid w:val="003F0DE5"/>
    <w:rsid w:val="003F1489"/>
    <w:rsid w:val="003F1549"/>
    <w:rsid w:val="003F1D0F"/>
    <w:rsid w:val="003F23D4"/>
    <w:rsid w:val="0041223E"/>
    <w:rsid w:val="00413D20"/>
    <w:rsid w:val="00425E73"/>
    <w:rsid w:val="004260A7"/>
    <w:rsid w:val="00432181"/>
    <w:rsid w:val="00437ED5"/>
    <w:rsid w:val="00440CC7"/>
    <w:rsid w:val="00440F51"/>
    <w:rsid w:val="004455F5"/>
    <w:rsid w:val="00450F8C"/>
    <w:rsid w:val="00451C6A"/>
    <w:rsid w:val="00453430"/>
    <w:rsid w:val="00455B61"/>
    <w:rsid w:val="00465BB7"/>
    <w:rsid w:val="0046787C"/>
    <w:rsid w:val="00472F6C"/>
    <w:rsid w:val="00476299"/>
    <w:rsid w:val="00490817"/>
    <w:rsid w:val="00492440"/>
    <w:rsid w:val="0049311E"/>
    <w:rsid w:val="0049575C"/>
    <w:rsid w:val="0049734A"/>
    <w:rsid w:val="004A03AA"/>
    <w:rsid w:val="004A47F3"/>
    <w:rsid w:val="004A6320"/>
    <w:rsid w:val="004B49CF"/>
    <w:rsid w:val="004B7588"/>
    <w:rsid w:val="004C15D0"/>
    <w:rsid w:val="004C1E41"/>
    <w:rsid w:val="004C295E"/>
    <w:rsid w:val="004C40A1"/>
    <w:rsid w:val="004C5314"/>
    <w:rsid w:val="004D03BC"/>
    <w:rsid w:val="004D0E82"/>
    <w:rsid w:val="004D2CBD"/>
    <w:rsid w:val="004D70A0"/>
    <w:rsid w:val="004E2016"/>
    <w:rsid w:val="004E6A3A"/>
    <w:rsid w:val="004E711E"/>
    <w:rsid w:val="004E73A8"/>
    <w:rsid w:val="004E7804"/>
    <w:rsid w:val="004F2C1A"/>
    <w:rsid w:val="004F312E"/>
    <w:rsid w:val="004F38E3"/>
    <w:rsid w:val="004F4B05"/>
    <w:rsid w:val="00501DE1"/>
    <w:rsid w:val="005050F9"/>
    <w:rsid w:val="005070C5"/>
    <w:rsid w:val="005112C7"/>
    <w:rsid w:val="00514396"/>
    <w:rsid w:val="00515160"/>
    <w:rsid w:val="005160C4"/>
    <w:rsid w:val="00521082"/>
    <w:rsid w:val="00521567"/>
    <w:rsid w:val="00531354"/>
    <w:rsid w:val="00534063"/>
    <w:rsid w:val="005342ED"/>
    <w:rsid w:val="0054173E"/>
    <w:rsid w:val="00543B96"/>
    <w:rsid w:val="005552FF"/>
    <w:rsid w:val="0055662E"/>
    <w:rsid w:val="0055778E"/>
    <w:rsid w:val="00562479"/>
    <w:rsid w:val="0056362B"/>
    <w:rsid w:val="00566906"/>
    <w:rsid w:val="00570D0A"/>
    <w:rsid w:val="00573704"/>
    <w:rsid w:val="005748A0"/>
    <w:rsid w:val="00575BDC"/>
    <w:rsid w:val="00576023"/>
    <w:rsid w:val="00576204"/>
    <w:rsid w:val="0058155F"/>
    <w:rsid w:val="00581F32"/>
    <w:rsid w:val="005970B3"/>
    <w:rsid w:val="005A0E3B"/>
    <w:rsid w:val="005A6718"/>
    <w:rsid w:val="005B21B2"/>
    <w:rsid w:val="005B480C"/>
    <w:rsid w:val="005B4C79"/>
    <w:rsid w:val="005C123D"/>
    <w:rsid w:val="005D0AC9"/>
    <w:rsid w:val="005D288D"/>
    <w:rsid w:val="005D3AFB"/>
    <w:rsid w:val="005D457D"/>
    <w:rsid w:val="005D55CA"/>
    <w:rsid w:val="005D5A97"/>
    <w:rsid w:val="005F0790"/>
    <w:rsid w:val="005F4AD9"/>
    <w:rsid w:val="005F6B1A"/>
    <w:rsid w:val="00603115"/>
    <w:rsid w:val="00603C3D"/>
    <w:rsid w:val="00614771"/>
    <w:rsid w:val="00621050"/>
    <w:rsid w:val="0062560F"/>
    <w:rsid w:val="00627B0A"/>
    <w:rsid w:val="006350C9"/>
    <w:rsid w:val="00636263"/>
    <w:rsid w:val="00646DF5"/>
    <w:rsid w:val="00647C3B"/>
    <w:rsid w:val="00656E5B"/>
    <w:rsid w:val="0066031C"/>
    <w:rsid w:val="00662215"/>
    <w:rsid w:val="006678CC"/>
    <w:rsid w:val="00671823"/>
    <w:rsid w:val="00693964"/>
    <w:rsid w:val="006A1685"/>
    <w:rsid w:val="006A1705"/>
    <w:rsid w:val="006A49F0"/>
    <w:rsid w:val="006A6556"/>
    <w:rsid w:val="006A7FCC"/>
    <w:rsid w:val="006C27B6"/>
    <w:rsid w:val="006C48D5"/>
    <w:rsid w:val="006C523E"/>
    <w:rsid w:val="006C6630"/>
    <w:rsid w:val="006C7072"/>
    <w:rsid w:val="006C7460"/>
    <w:rsid w:val="006D5D42"/>
    <w:rsid w:val="006E1814"/>
    <w:rsid w:val="006E4728"/>
    <w:rsid w:val="006E5DDD"/>
    <w:rsid w:val="006E72E1"/>
    <w:rsid w:val="006E7EC6"/>
    <w:rsid w:val="006F0F5D"/>
    <w:rsid w:val="007016E4"/>
    <w:rsid w:val="0070288D"/>
    <w:rsid w:val="007116EC"/>
    <w:rsid w:val="00711728"/>
    <w:rsid w:val="00720C65"/>
    <w:rsid w:val="0072179D"/>
    <w:rsid w:val="00722132"/>
    <w:rsid w:val="00735264"/>
    <w:rsid w:val="00741E54"/>
    <w:rsid w:val="00744D1C"/>
    <w:rsid w:val="00752904"/>
    <w:rsid w:val="0075293B"/>
    <w:rsid w:val="00752974"/>
    <w:rsid w:val="00753F03"/>
    <w:rsid w:val="00755240"/>
    <w:rsid w:val="00770300"/>
    <w:rsid w:val="0077193C"/>
    <w:rsid w:val="00776CED"/>
    <w:rsid w:val="007821FD"/>
    <w:rsid w:val="00791BE9"/>
    <w:rsid w:val="00793917"/>
    <w:rsid w:val="007A0772"/>
    <w:rsid w:val="007B0DFB"/>
    <w:rsid w:val="007B4571"/>
    <w:rsid w:val="007D11A0"/>
    <w:rsid w:val="007D579E"/>
    <w:rsid w:val="007D7844"/>
    <w:rsid w:val="007F1E01"/>
    <w:rsid w:val="00801088"/>
    <w:rsid w:val="00801ABE"/>
    <w:rsid w:val="00810B3C"/>
    <w:rsid w:val="0082055C"/>
    <w:rsid w:val="0083557A"/>
    <w:rsid w:val="00835694"/>
    <w:rsid w:val="00852D4F"/>
    <w:rsid w:val="00862187"/>
    <w:rsid w:val="00867FD2"/>
    <w:rsid w:val="0087422A"/>
    <w:rsid w:val="00875553"/>
    <w:rsid w:val="0088164D"/>
    <w:rsid w:val="008829C8"/>
    <w:rsid w:val="008A0FE6"/>
    <w:rsid w:val="008A483E"/>
    <w:rsid w:val="008A78E2"/>
    <w:rsid w:val="008B1329"/>
    <w:rsid w:val="008B668F"/>
    <w:rsid w:val="008C1BD2"/>
    <w:rsid w:val="008D6873"/>
    <w:rsid w:val="008D72A3"/>
    <w:rsid w:val="008E1E28"/>
    <w:rsid w:val="008E5B7A"/>
    <w:rsid w:val="008F1299"/>
    <w:rsid w:val="008F317C"/>
    <w:rsid w:val="008F5006"/>
    <w:rsid w:val="00904FA2"/>
    <w:rsid w:val="00907AC1"/>
    <w:rsid w:val="00912F9F"/>
    <w:rsid w:val="00915FF3"/>
    <w:rsid w:val="00917335"/>
    <w:rsid w:val="00920411"/>
    <w:rsid w:val="00920F47"/>
    <w:rsid w:val="00926700"/>
    <w:rsid w:val="00926BBF"/>
    <w:rsid w:val="009343A0"/>
    <w:rsid w:val="009416CA"/>
    <w:rsid w:val="009449CF"/>
    <w:rsid w:val="00953C38"/>
    <w:rsid w:val="009543E7"/>
    <w:rsid w:val="00954B88"/>
    <w:rsid w:val="009567D5"/>
    <w:rsid w:val="009635DB"/>
    <w:rsid w:val="009741EA"/>
    <w:rsid w:val="00977EA6"/>
    <w:rsid w:val="0098057C"/>
    <w:rsid w:val="0098325B"/>
    <w:rsid w:val="009903A9"/>
    <w:rsid w:val="0099538D"/>
    <w:rsid w:val="009967CC"/>
    <w:rsid w:val="009977FC"/>
    <w:rsid w:val="009A18F4"/>
    <w:rsid w:val="009A2E2E"/>
    <w:rsid w:val="009B29A2"/>
    <w:rsid w:val="009B5D5E"/>
    <w:rsid w:val="009C01B4"/>
    <w:rsid w:val="009D16EF"/>
    <w:rsid w:val="009D2E71"/>
    <w:rsid w:val="009E23D0"/>
    <w:rsid w:val="009E445F"/>
    <w:rsid w:val="009E77DE"/>
    <w:rsid w:val="009F05FE"/>
    <w:rsid w:val="009F722A"/>
    <w:rsid w:val="00A01E0A"/>
    <w:rsid w:val="00A06BA0"/>
    <w:rsid w:val="00A108CC"/>
    <w:rsid w:val="00A11509"/>
    <w:rsid w:val="00A12C67"/>
    <w:rsid w:val="00A13FC6"/>
    <w:rsid w:val="00A226BD"/>
    <w:rsid w:val="00A2432B"/>
    <w:rsid w:val="00A26FAC"/>
    <w:rsid w:val="00A34EB0"/>
    <w:rsid w:val="00A51E52"/>
    <w:rsid w:val="00A56D46"/>
    <w:rsid w:val="00A60C5E"/>
    <w:rsid w:val="00A66807"/>
    <w:rsid w:val="00A8472B"/>
    <w:rsid w:val="00A92B59"/>
    <w:rsid w:val="00A951B0"/>
    <w:rsid w:val="00A956AE"/>
    <w:rsid w:val="00AA54C4"/>
    <w:rsid w:val="00AB1FA9"/>
    <w:rsid w:val="00AB3174"/>
    <w:rsid w:val="00AB3782"/>
    <w:rsid w:val="00AC38C6"/>
    <w:rsid w:val="00AD2253"/>
    <w:rsid w:val="00AD315A"/>
    <w:rsid w:val="00AD485F"/>
    <w:rsid w:val="00AD5648"/>
    <w:rsid w:val="00AD5A20"/>
    <w:rsid w:val="00AD7443"/>
    <w:rsid w:val="00AD7A0D"/>
    <w:rsid w:val="00AE0554"/>
    <w:rsid w:val="00AE08DF"/>
    <w:rsid w:val="00AE0DE1"/>
    <w:rsid w:val="00AE1C28"/>
    <w:rsid w:val="00AE1DB0"/>
    <w:rsid w:val="00B004E4"/>
    <w:rsid w:val="00B00BAF"/>
    <w:rsid w:val="00B07AB0"/>
    <w:rsid w:val="00B10CD6"/>
    <w:rsid w:val="00B125A7"/>
    <w:rsid w:val="00B24167"/>
    <w:rsid w:val="00B26EB8"/>
    <w:rsid w:val="00B33D5B"/>
    <w:rsid w:val="00B34E54"/>
    <w:rsid w:val="00B4077F"/>
    <w:rsid w:val="00B417F8"/>
    <w:rsid w:val="00B50AD0"/>
    <w:rsid w:val="00B5150E"/>
    <w:rsid w:val="00B57A26"/>
    <w:rsid w:val="00B61042"/>
    <w:rsid w:val="00B6385C"/>
    <w:rsid w:val="00B7377A"/>
    <w:rsid w:val="00B74628"/>
    <w:rsid w:val="00B8152E"/>
    <w:rsid w:val="00B84825"/>
    <w:rsid w:val="00B863BF"/>
    <w:rsid w:val="00B877D4"/>
    <w:rsid w:val="00B925C0"/>
    <w:rsid w:val="00B928D5"/>
    <w:rsid w:val="00B94ABF"/>
    <w:rsid w:val="00B956BA"/>
    <w:rsid w:val="00B96192"/>
    <w:rsid w:val="00BA1C97"/>
    <w:rsid w:val="00BA2053"/>
    <w:rsid w:val="00BA2E9C"/>
    <w:rsid w:val="00BA555B"/>
    <w:rsid w:val="00BB1741"/>
    <w:rsid w:val="00BB5A5D"/>
    <w:rsid w:val="00BC0593"/>
    <w:rsid w:val="00BC2EFC"/>
    <w:rsid w:val="00BC4909"/>
    <w:rsid w:val="00BC4CAE"/>
    <w:rsid w:val="00BC6470"/>
    <w:rsid w:val="00BD3ABF"/>
    <w:rsid w:val="00BE1A81"/>
    <w:rsid w:val="00BE2D85"/>
    <w:rsid w:val="00BE6BE6"/>
    <w:rsid w:val="00BE7D7E"/>
    <w:rsid w:val="00BF18B5"/>
    <w:rsid w:val="00C031AD"/>
    <w:rsid w:val="00C035A9"/>
    <w:rsid w:val="00C16D3E"/>
    <w:rsid w:val="00C23DBB"/>
    <w:rsid w:val="00C25418"/>
    <w:rsid w:val="00C30F16"/>
    <w:rsid w:val="00C33488"/>
    <w:rsid w:val="00C367B7"/>
    <w:rsid w:val="00C379DC"/>
    <w:rsid w:val="00C45A9F"/>
    <w:rsid w:val="00C46D94"/>
    <w:rsid w:val="00C511BA"/>
    <w:rsid w:val="00C5235F"/>
    <w:rsid w:val="00C618C1"/>
    <w:rsid w:val="00C627D2"/>
    <w:rsid w:val="00C62EBB"/>
    <w:rsid w:val="00C65E7A"/>
    <w:rsid w:val="00C67541"/>
    <w:rsid w:val="00C70A27"/>
    <w:rsid w:val="00C710DA"/>
    <w:rsid w:val="00C72990"/>
    <w:rsid w:val="00C7597F"/>
    <w:rsid w:val="00C76121"/>
    <w:rsid w:val="00C80C75"/>
    <w:rsid w:val="00C909E8"/>
    <w:rsid w:val="00C9310C"/>
    <w:rsid w:val="00C9496B"/>
    <w:rsid w:val="00C94E4F"/>
    <w:rsid w:val="00CA51FE"/>
    <w:rsid w:val="00CA67B3"/>
    <w:rsid w:val="00CB274B"/>
    <w:rsid w:val="00CB598C"/>
    <w:rsid w:val="00CB724E"/>
    <w:rsid w:val="00CC443A"/>
    <w:rsid w:val="00CC54A6"/>
    <w:rsid w:val="00CD4865"/>
    <w:rsid w:val="00CD6D87"/>
    <w:rsid w:val="00CE08BF"/>
    <w:rsid w:val="00CE1D99"/>
    <w:rsid w:val="00CE2D45"/>
    <w:rsid w:val="00CE50A8"/>
    <w:rsid w:val="00CE64C2"/>
    <w:rsid w:val="00CF2E6C"/>
    <w:rsid w:val="00CF4944"/>
    <w:rsid w:val="00CF4B1C"/>
    <w:rsid w:val="00D043F7"/>
    <w:rsid w:val="00D15AD7"/>
    <w:rsid w:val="00D16355"/>
    <w:rsid w:val="00D20323"/>
    <w:rsid w:val="00D209A9"/>
    <w:rsid w:val="00D21574"/>
    <w:rsid w:val="00D24379"/>
    <w:rsid w:val="00D25285"/>
    <w:rsid w:val="00D27A91"/>
    <w:rsid w:val="00D317EB"/>
    <w:rsid w:val="00D45729"/>
    <w:rsid w:val="00D515DA"/>
    <w:rsid w:val="00D52DAC"/>
    <w:rsid w:val="00D5728E"/>
    <w:rsid w:val="00D577EE"/>
    <w:rsid w:val="00D60851"/>
    <w:rsid w:val="00D61593"/>
    <w:rsid w:val="00D65381"/>
    <w:rsid w:val="00D662DD"/>
    <w:rsid w:val="00D7095A"/>
    <w:rsid w:val="00D71B55"/>
    <w:rsid w:val="00D72683"/>
    <w:rsid w:val="00D779F9"/>
    <w:rsid w:val="00D80626"/>
    <w:rsid w:val="00D8371D"/>
    <w:rsid w:val="00D91762"/>
    <w:rsid w:val="00D94179"/>
    <w:rsid w:val="00DA43D4"/>
    <w:rsid w:val="00DA4FBF"/>
    <w:rsid w:val="00DA73FF"/>
    <w:rsid w:val="00DB04D8"/>
    <w:rsid w:val="00DB1177"/>
    <w:rsid w:val="00DB20BD"/>
    <w:rsid w:val="00DB7274"/>
    <w:rsid w:val="00DC56FE"/>
    <w:rsid w:val="00DC7701"/>
    <w:rsid w:val="00DD689B"/>
    <w:rsid w:val="00DD6B32"/>
    <w:rsid w:val="00DD7722"/>
    <w:rsid w:val="00DE7F24"/>
    <w:rsid w:val="00E01BFC"/>
    <w:rsid w:val="00E02C2A"/>
    <w:rsid w:val="00E108F4"/>
    <w:rsid w:val="00E113B6"/>
    <w:rsid w:val="00E115D5"/>
    <w:rsid w:val="00E139DC"/>
    <w:rsid w:val="00E16097"/>
    <w:rsid w:val="00E16715"/>
    <w:rsid w:val="00E16D5F"/>
    <w:rsid w:val="00E17A28"/>
    <w:rsid w:val="00E17D70"/>
    <w:rsid w:val="00E20DDC"/>
    <w:rsid w:val="00E40590"/>
    <w:rsid w:val="00E42824"/>
    <w:rsid w:val="00E430CD"/>
    <w:rsid w:val="00E44428"/>
    <w:rsid w:val="00E4648E"/>
    <w:rsid w:val="00E467C5"/>
    <w:rsid w:val="00E50DBE"/>
    <w:rsid w:val="00E52DEA"/>
    <w:rsid w:val="00E52EA9"/>
    <w:rsid w:val="00E53986"/>
    <w:rsid w:val="00E56B0F"/>
    <w:rsid w:val="00E6217E"/>
    <w:rsid w:val="00E643BE"/>
    <w:rsid w:val="00E67E85"/>
    <w:rsid w:val="00E76034"/>
    <w:rsid w:val="00E81013"/>
    <w:rsid w:val="00E825FD"/>
    <w:rsid w:val="00E9146F"/>
    <w:rsid w:val="00E92DB0"/>
    <w:rsid w:val="00E93820"/>
    <w:rsid w:val="00E94FCF"/>
    <w:rsid w:val="00E95CC1"/>
    <w:rsid w:val="00E95F48"/>
    <w:rsid w:val="00EA0A64"/>
    <w:rsid w:val="00EA3A5C"/>
    <w:rsid w:val="00EA3D28"/>
    <w:rsid w:val="00EA55DB"/>
    <w:rsid w:val="00EB0179"/>
    <w:rsid w:val="00EB0963"/>
    <w:rsid w:val="00EB474C"/>
    <w:rsid w:val="00EB5009"/>
    <w:rsid w:val="00EC475D"/>
    <w:rsid w:val="00EC5C26"/>
    <w:rsid w:val="00ED2D65"/>
    <w:rsid w:val="00ED6A4B"/>
    <w:rsid w:val="00EE41BB"/>
    <w:rsid w:val="00EE7C50"/>
    <w:rsid w:val="00EF04DC"/>
    <w:rsid w:val="00EF1CC8"/>
    <w:rsid w:val="00F0190A"/>
    <w:rsid w:val="00F01DF2"/>
    <w:rsid w:val="00F038E0"/>
    <w:rsid w:val="00F12B28"/>
    <w:rsid w:val="00F136F5"/>
    <w:rsid w:val="00F17B14"/>
    <w:rsid w:val="00F275C7"/>
    <w:rsid w:val="00F27F60"/>
    <w:rsid w:val="00F31173"/>
    <w:rsid w:val="00F32B0F"/>
    <w:rsid w:val="00F36046"/>
    <w:rsid w:val="00F36C16"/>
    <w:rsid w:val="00F4346A"/>
    <w:rsid w:val="00F46A10"/>
    <w:rsid w:val="00F5318E"/>
    <w:rsid w:val="00F56B1A"/>
    <w:rsid w:val="00F61078"/>
    <w:rsid w:val="00F62457"/>
    <w:rsid w:val="00F64021"/>
    <w:rsid w:val="00F66FD8"/>
    <w:rsid w:val="00F731B5"/>
    <w:rsid w:val="00F8327B"/>
    <w:rsid w:val="00F83B81"/>
    <w:rsid w:val="00F91A7F"/>
    <w:rsid w:val="00FA0900"/>
    <w:rsid w:val="00FA242A"/>
    <w:rsid w:val="00FB0FCD"/>
    <w:rsid w:val="00FB2632"/>
    <w:rsid w:val="00FB6B9F"/>
    <w:rsid w:val="00FB73A1"/>
    <w:rsid w:val="00FB75BF"/>
    <w:rsid w:val="00FC25D0"/>
    <w:rsid w:val="00FC52A7"/>
    <w:rsid w:val="00FC755C"/>
    <w:rsid w:val="00FD0293"/>
    <w:rsid w:val="00FE1512"/>
    <w:rsid w:val="00FE191B"/>
    <w:rsid w:val="00FE23EA"/>
    <w:rsid w:val="00FE4A53"/>
    <w:rsid w:val="00FE4FAE"/>
    <w:rsid w:val="00FF38B0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0964B3"/>
  <w15:docId w15:val="{81654451-828C-4BF5-A497-078C518FC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D20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uiPriority w:val="99"/>
    <w:rsid w:val="00413D20"/>
    <w:rPr>
      <w:rFonts w:ascii="Symbol" w:hAnsi="Symbol"/>
      <w:sz w:val="18"/>
    </w:rPr>
  </w:style>
  <w:style w:type="character" w:customStyle="1" w:styleId="WW8Num2z0">
    <w:name w:val="WW8Num2z0"/>
    <w:uiPriority w:val="99"/>
    <w:rsid w:val="00413D20"/>
    <w:rPr>
      <w:rFonts w:ascii="Symbol" w:hAnsi="Symbol"/>
      <w:sz w:val="18"/>
    </w:rPr>
  </w:style>
  <w:style w:type="character" w:customStyle="1" w:styleId="WW8Num3z0">
    <w:name w:val="WW8Num3z0"/>
    <w:uiPriority w:val="99"/>
    <w:rsid w:val="00413D20"/>
    <w:rPr>
      <w:rFonts w:ascii="Symbol" w:hAnsi="Symbol"/>
      <w:sz w:val="18"/>
    </w:rPr>
  </w:style>
  <w:style w:type="character" w:customStyle="1" w:styleId="Absatz-Standardschriftart">
    <w:name w:val="Absatz-Standardschriftart"/>
    <w:uiPriority w:val="99"/>
    <w:rsid w:val="00413D20"/>
  </w:style>
  <w:style w:type="character" w:customStyle="1" w:styleId="WW-Absatz-Standardschriftart">
    <w:name w:val="WW-Absatz-Standardschriftart"/>
    <w:uiPriority w:val="99"/>
    <w:rsid w:val="00413D20"/>
  </w:style>
  <w:style w:type="character" w:customStyle="1" w:styleId="WW-Absatz-Standardschriftart1">
    <w:name w:val="WW-Absatz-Standardschriftart1"/>
    <w:uiPriority w:val="99"/>
    <w:rsid w:val="00413D20"/>
  </w:style>
  <w:style w:type="character" w:customStyle="1" w:styleId="WW-Absatz-Standardschriftart11">
    <w:name w:val="WW-Absatz-Standardschriftart11"/>
    <w:uiPriority w:val="99"/>
    <w:rsid w:val="00413D20"/>
  </w:style>
  <w:style w:type="character" w:customStyle="1" w:styleId="WW-Absatz-Standardschriftart111">
    <w:name w:val="WW-Absatz-Standardschriftart111"/>
    <w:uiPriority w:val="99"/>
    <w:rsid w:val="00413D20"/>
  </w:style>
  <w:style w:type="character" w:customStyle="1" w:styleId="WW-Absatz-Standardschriftart1111">
    <w:name w:val="WW-Absatz-Standardschriftart1111"/>
    <w:uiPriority w:val="99"/>
    <w:rsid w:val="00413D20"/>
  </w:style>
  <w:style w:type="character" w:customStyle="1" w:styleId="WW-Absatz-Standardschriftart11111">
    <w:name w:val="WW-Absatz-Standardschriftart11111"/>
    <w:uiPriority w:val="99"/>
    <w:rsid w:val="00413D20"/>
  </w:style>
  <w:style w:type="character" w:customStyle="1" w:styleId="WW-Absatz-Standardschriftart111111">
    <w:name w:val="WW-Absatz-Standardschriftart111111"/>
    <w:uiPriority w:val="99"/>
    <w:rsid w:val="00413D20"/>
  </w:style>
  <w:style w:type="character" w:customStyle="1" w:styleId="a3">
    <w:name w:val="Маркеры списка"/>
    <w:uiPriority w:val="99"/>
    <w:rsid w:val="00413D20"/>
    <w:rPr>
      <w:rFonts w:ascii="StarSymbol" w:eastAsia="StarSymbol" w:hAnsi="StarSymbol"/>
      <w:sz w:val="18"/>
    </w:rPr>
  </w:style>
  <w:style w:type="character" w:customStyle="1" w:styleId="a4">
    <w:name w:val="Символ нумерации"/>
    <w:uiPriority w:val="99"/>
    <w:rsid w:val="00413D20"/>
  </w:style>
  <w:style w:type="paragraph" w:customStyle="1" w:styleId="1">
    <w:name w:val="Заголовок1"/>
    <w:basedOn w:val="a"/>
    <w:next w:val="a5"/>
    <w:uiPriority w:val="99"/>
    <w:rsid w:val="00413D2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rsid w:val="00413D2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413D20"/>
    <w:rPr>
      <w:rFonts w:ascii="Times New Roman" w:hAnsi="Times New Roman" w:cs="Times New Roman"/>
      <w:kern w:val="1"/>
      <w:sz w:val="24"/>
      <w:szCs w:val="24"/>
    </w:rPr>
  </w:style>
  <w:style w:type="paragraph" w:styleId="a7">
    <w:name w:val="List"/>
    <w:basedOn w:val="a5"/>
    <w:uiPriority w:val="99"/>
    <w:rsid w:val="00413D20"/>
    <w:rPr>
      <w:rFonts w:cs="Tahoma"/>
    </w:rPr>
  </w:style>
  <w:style w:type="paragraph" w:customStyle="1" w:styleId="10">
    <w:name w:val="Название1"/>
    <w:basedOn w:val="a"/>
    <w:uiPriority w:val="99"/>
    <w:rsid w:val="00413D20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uiPriority w:val="99"/>
    <w:rsid w:val="00413D20"/>
    <w:pPr>
      <w:suppressLineNumbers/>
    </w:pPr>
    <w:rPr>
      <w:rFonts w:cs="Tahoma"/>
    </w:rPr>
  </w:style>
  <w:style w:type="paragraph" w:styleId="a8">
    <w:name w:val="Title"/>
    <w:basedOn w:val="1"/>
    <w:next w:val="a9"/>
    <w:link w:val="aa"/>
    <w:uiPriority w:val="99"/>
    <w:qFormat/>
    <w:rsid w:val="00413D20"/>
  </w:style>
  <w:style w:type="character" w:customStyle="1" w:styleId="aa">
    <w:name w:val="Заголовок Знак"/>
    <w:basedOn w:val="a0"/>
    <w:link w:val="a8"/>
    <w:uiPriority w:val="99"/>
    <w:locked/>
    <w:rsid w:val="00413D20"/>
    <w:rPr>
      <w:rFonts w:ascii="Arial" w:hAnsi="Arial" w:cs="Tahoma"/>
      <w:kern w:val="1"/>
      <w:sz w:val="28"/>
      <w:szCs w:val="28"/>
    </w:rPr>
  </w:style>
  <w:style w:type="paragraph" w:styleId="a9">
    <w:name w:val="Subtitle"/>
    <w:basedOn w:val="1"/>
    <w:next w:val="a5"/>
    <w:link w:val="ab"/>
    <w:uiPriority w:val="99"/>
    <w:qFormat/>
    <w:rsid w:val="00413D20"/>
    <w:pPr>
      <w:jc w:val="center"/>
    </w:pPr>
    <w:rPr>
      <w:i/>
      <w:iCs/>
    </w:rPr>
  </w:style>
  <w:style w:type="character" w:customStyle="1" w:styleId="ab">
    <w:name w:val="Подзаголовок Знак"/>
    <w:basedOn w:val="a0"/>
    <w:link w:val="a9"/>
    <w:uiPriority w:val="99"/>
    <w:locked/>
    <w:rsid w:val="00413D20"/>
    <w:rPr>
      <w:rFonts w:ascii="Arial" w:hAnsi="Arial" w:cs="Tahoma"/>
      <w:i/>
      <w:iCs/>
      <w:kern w:val="1"/>
      <w:sz w:val="28"/>
      <w:szCs w:val="28"/>
    </w:rPr>
  </w:style>
  <w:style w:type="table" w:styleId="ac">
    <w:name w:val="Table Grid"/>
    <w:basedOn w:val="a1"/>
    <w:uiPriority w:val="99"/>
    <w:rsid w:val="00413D20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rsid w:val="00413D2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413D20"/>
    <w:rPr>
      <w:rFonts w:ascii="Tahoma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069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2085</Words>
  <Characters>11885</Characters>
  <Application>Microsoft Office Word</Application>
  <DocSecurity>0</DocSecurity>
  <Lines>99</Lines>
  <Paragraphs>27</Paragraphs>
  <ScaleCrop>false</ScaleCrop>
  <Company>1</Company>
  <LinksUpToDate>false</LinksUpToDate>
  <CharactersWithSpaces>13943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</dc:title>
  <dc:subject/>
  <dc:creator>1</dc:creator>
  <cp:keywords/>
  <dc:description/>
  <cp:lastModifiedBy>USER</cp:lastModifiedBy>
  <cp:revision>5</cp:revision>
  <cp:lastPrinted>2025-06-03T15:30:00Z</cp:lastPrinted>
  <dcterms:created xsi:type="dcterms:W3CDTF">2025-06-03T15:20:00Z</dcterms:created>
  <dcterms:modified xsi:type="dcterms:W3CDTF">2025-06-05T18:58:00Z</dcterms:modified>
</cp:coreProperties>
</file>