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B0" w:rsidRPr="00564A43" w:rsidRDefault="00D647B0" w:rsidP="00622630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</w:t>
      </w:r>
      <w:r w:rsidR="00622630">
        <w:rPr>
          <w:bCs/>
          <w:sz w:val="28"/>
          <w:szCs w:val="28"/>
        </w:rPr>
        <w:t xml:space="preserve">      </w:t>
      </w:r>
      <w:r w:rsidRPr="00564A43">
        <w:rPr>
          <w:bCs/>
          <w:sz w:val="28"/>
          <w:szCs w:val="28"/>
        </w:rPr>
        <w:t xml:space="preserve">Приложение 1 </w:t>
      </w:r>
    </w:p>
    <w:p w:rsidR="00D647B0" w:rsidRPr="00564A43" w:rsidRDefault="00D647B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 xml:space="preserve">                         </w:t>
      </w:r>
      <w:r w:rsidR="00622630">
        <w:rPr>
          <w:bCs/>
          <w:sz w:val="28"/>
          <w:szCs w:val="28"/>
        </w:rPr>
        <w:t xml:space="preserve">      </w:t>
      </w:r>
      <w:r w:rsidRPr="00564A43">
        <w:rPr>
          <w:bCs/>
          <w:sz w:val="28"/>
          <w:szCs w:val="28"/>
        </w:rPr>
        <w:t>к решению Шварихинской</w:t>
      </w:r>
    </w:p>
    <w:p w:rsidR="00D647B0" w:rsidRPr="00564A43" w:rsidRDefault="00D647B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</w:t>
      </w:r>
      <w:r w:rsidR="00622630">
        <w:rPr>
          <w:bCs/>
          <w:sz w:val="28"/>
          <w:szCs w:val="28"/>
        </w:rPr>
        <w:t xml:space="preserve">                                                   </w:t>
      </w:r>
      <w:r w:rsidRPr="00564A43">
        <w:rPr>
          <w:bCs/>
          <w:sz w:val="28"/>
          <w:szCs w:val="28"/>
        </w:rPr>
        <w:t>сельской Думы</w:t>
      </w:r>
    </w:p>
    <w:p w:rsidR="00D647B0" w:rsidRPr="00564A43" w:rsidRDefault="00D647B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                   </w:t>
      </w:r>
      <w:r w:rsidR="00622630">
        <w:rPr>
          <w:bCs/>
          <w:sz w:val="28"/>
          <w:szCs w:val="28"/>
        </w:rPr>
        <w:t xml:space="preserve">                                </w:t>
      </w:r>
      <w:r w:rsidRPr="00564A43">
        <w:rPr>
          <w:bCs/>
          <w:sz w:val="28"/>
          <w:szCs w:val="28"/>
        </w:rPr>
        <w:t>от  24.07.2024 № 21/97</w:t>
      </w:r>
    </w:p>
    <w:p w:rsidR="00D647B0" w:rsidRPr="001156CC" w:rsidRDefault="00D647B0" w:rsidP="00622630">
      <w:pPr>
        <w:rPr>
          <w:sz w:val="16"/>
          <w:szCs w:val="16"/>
        </w:rPr>
      </w:pPr>
      <w:r>
        <w:t xml:space="preserve">                                                                                                            </w:t>
      </w:r>
    </w:p>
    <w:p w:rsidR="00D647B0" w:rsidRPr="00564A43" w:rsidRDefault="00D647B0" w:rsidP="001156CC">
      <w:pPr>
        <w:jc w:val="center"/>
        <w:rPr>
          <w:b/>
          <w:sz w:val="28"/>
          <w:szCs w:val="28"/>
        </w:rPr>
      </w:pPr>
      <w:r w:rsidRPr="00564A43">
        <w:rPr>
          <w:b/>
          <w:sz w:val="28"/>
          <w:szCs w:val="28"/>
        </w:rPr>
        <w:t>Исполнение доходов бюджета муниципального образования Шварихинское сельское поселение Нолинского района Кировской области по кодам классификации доходов бюджетов за 2023 год</w:t>
      </w:r>
    </w:p>
    <w:p w:rsidR="00D647B0" w:rsidRPr="001B4C62" w:rsidRDefault="00D647B0" w:rsidP="00413D20">
      <w:pPr>
        <w:rPr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2551"/>
        <w:gridCol w:w="1276"/>
        <w:gridCol w:w="1276"/>
        <w:gridCol w:w="1134"/>
      </w:tblGrid>
      <w:tr w:rsidR="00D647B0" w:rsidRPr="00564A43" w:rsidTr="00622630">
        <w:tc>
          <w:tcPr>
            <w:tcW w:w="4219" w:type="dxa"/>
          </w:tcPr>
          <w:p w:rsidR="00D647B0" w:rsidRPr="00622630" w:rsidRDefault="00D647B0" w:rsidP="002E7ADA"/>
          <w:p w:rsidR="00D647B0" w:rsidRPr="00622630" w:rsidRDefault="00D647B0" w:rsidP="002E7ADA">
            <w:pPr>
              <w:jc w:val="center"/>
            </w:pPr>
            <w:r w:rsidRPr="0062263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jc w:val="center"/>
            </w:pPr>
            <w:r w:rsidRPr="00564A43">
              <w:t xml:space="preserve">Код </w:t>
            </w:r>
            <w:proofErr w:type="gramStart"/>
            <w:r w:rsidRPr="00564A43">
              <w:t>бюджетной</w:t>
            </w:r>
            <w:proofErr w:type="gramEnd"/>
          </w:p>
          <w:p w:rsidR="00D647B0" w:rsidRPr="00564A43" w:rsidRDefault="00D647B0" w:rsidP="002E7ADA">
            <w:pPr>
              <w:jc w:val="center"/>
            </w:pPr>
            <w:r w:rsidRPr="00564A43">
              <w:t>классификации</w:t>
            </w:r>
          </w:p>
        </w:tc>
        <w:tc>
          <w:tcPr>
            <w:tcW w:w="1276" w:type="dxa"/>
          </w:tcPr>
          <w:p w:rsidR="00D647B0" w:rsidRPr="00622630" w:rsidRDefault="00D647B0" w:rsidP="00AD7443">
            <w:pPr>
              <w:jc w:val="center"/>
            </w:pPr>
          </w:p>
          <w:p w:rsidR="00D647B0" w:rsidRPr="00622630" w:rsidRDefault="00D647B0" w:rsidP="00AD7443">
            <w:pPr>
              <w:jc w:val="center"/>
            </w:pPr>
            <w:r w:rsidRPr="00622630">
              <w:rPr>
                <w:sz w:val="22"/>
                <w:szCs w:val="22"/>
              </w:rPr>
              <w:t>План</w:t>
            </w:r>
          </w:p>
          <w:p w:rsidR="00D647B0" w:rsidRPr="00622630" w:rsidRDefault="00D647B0" w:rsidP="00AD7443">
            <w:pPr>
              <w:jc w:val="center"/>
            </w:pPr>
            <w:r w:rsidRPr="00622630">
              <w:rPr>
                <w:sz w:val="22"/>
                <w:szCs w:val="22"/>
              </w:rPr>
              <w:t>(тыс</w:t>
            </w:r>
            <w:proofErr w:type="gramStart"/>
            <w:r w:rsidRPr="00622630">
              <w:rPr>
                <w:sz w:val="22"/>
                <w:szCs w:val="22"/>
              </w:rPr>
              <w:t>.р</w:t>
            </w:r>
            <w:proofErr w:type="gramEnd"/>
            <w:r w:rsidRPr="00622630">
              <w:rPr>
                <w:sz w:val="22"/>
                <w:szCs w:val="22"/>
              </w:rPr>
              <w:t>уб.)</w:t>
            </w:r>
          </w:p>
        </w:tc>
        <w:tc>
          <w:tcPr>
            <w:tcW w:w="1276" w:type="dxa"/>
          </w:tcPr>
          <w:p w:rsidR="00D647B0" w:rsidRPr="00622630" w:rsidRDefault="00D647B0" w:rsidP="002E7ADA"/>
          <w:p w:rsidR="00D647B0" w:rsidRPr="00622630" w:rsidRDefault="00D647B0" w:rsidP="002E7ADA">
            <w:pPr>
              <w:jc w:val="center"/>
            </w:pPr>
            <w:r w:rsidRPr="00622630">
              <w:rPr>
                <w:sz w:val="22"/>
                <w:szCs w:val="22"/>
              </w:rPr>
              <w:t xml:space="preserve">Факт </w:t>
            </w:r>
          </w:p>
          <w:p w:rsidR="00D647B0" w:rsidRPr="00622630" w:rsidRDefault="00D647B0" w:rsidP="002E7ADA">
            <w:pPr>
              <w:jc w:val="center"/>
            </w:pPr>
            <w:r w:rsidRPr="00622630">
              <w:rPr>
                <w:sz w:val="22"/>
                <w:szCs w:val="22"/>
              </w:rPr>
              <w:t>(тыс</w:t>
            </w:r>
            <w:proofErr w:type="gramStart"/>
            <w:r w:rsidRPr="00622630">
              <w:rPr>
                <w:sz w:val="22"/>
                <w:szCs w:val="22"/>
              </w:rPr>
              <w:t>.р</w:t>
            </w:r>
            <w:proofErr w:type="gramEnd"/>
            <w:r w:rsidRPr="00622630">
              <w:rPr>
                <w:sz w:val="22"/>
                <w:szCs w:val="22"/>
              </w:rPr>
              <w:t>уб.)</w:t>
            </w:r>
          </w:p>
        </w:tc>
        <w:tc>
          <w:tcPr>
            <w:tcW w:w="1134" w:type="dxa"/>
          </w:tcPr>
          <w:p w:rsidR="00D647B0" w:rsidRPr="00622630" w:rsidRDefault="00D647B0" w:rsidP="002E7ADA">
            <w:pPr>
              <w:jc w:val="center"/>
            </w:pPr>
            <w:r w:rsidRPr="00622630">
              <w:rPr>
                <w:sz w:val="22"/>
                <w:szCs w:val="22"/>
              </w:rPr>
              <w:t>Процент</w:t>
            </w:r>
          </w:p>
          <w:p w:rsidR="00D647B0" w:rsidRPr="00622630" w:rsidRDefault="00D647B0" w:rsidP="002E7ADA">
            <w:pPr>
              <w:jc w:val="center"/>
              <w:rPr>
                <w:u w:val="single"/>
              </w:rPr>
            </w:pPr>
            <w:proofErr w:type="spellStart"/>
            <w:proofErr w:type="gramStart"/>
            <w:r w:rsidRPr="00622630">
              <w:rPr>
                <w:sz w:val="22"/>
                <w:szCs w:val="22"/>
              </w:rPr>
              <w:t>исполне</w:t>
            </w:r>
            <w:r w:rsidR="00622630">
              <w:rPr>
                <w:sz w:val="22"/>
                <w:szCs w:val="22"/>
              </w:rPr>
              <w:t>-</w:t>
            </w:r>
            <w:r w:rsidRPr="00622630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622630">
              <w:rPr>
                <w:sz w:val="22"/>
                <w:szCs w:val="22"/>
              </w:rPr>
              <w:t xml:space="preserve"> (%)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rPr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1276" w:type="dxa"/>
          </w:tcPr>
          <w:p w:rsidR="00D647B0" w:rsidRPr="00564A43" w:rsidRDefault="00D647B0" w:rsidP="006A1705">
            <w:pPr>
              <w:jc w:val="center"/>
              <w:rPr>
                <w:b/>
              </w:rPr>
            </w:pPr>
            <w:r w:rsidRPr="00564A43">
              <w:rPr>
                <w:b/>
              </w:rPr>
              <w:t>4132,3</w:t>
            </w:r>
          </w:p>
        </w:tc>
        <w:tc>
          <w:tcPr>
            <w:tcW w:w="1276" w:type="dxa"/>
          </w:tcPr>
          <w:p w:rsidR="00D647B0" w:rsidRPr="00564A43" w:rsidRDefault="00D647B0" w:rsidP="006A1705">
            <w:pPr>
              <w:jc w:val="center"/>
              <w:rPr>
                <w:b/>
              </w:rPr>
            </w:pPr>
            <w:r w:rsidRPr="00564A43">
              <w:rPr>
                <w:b/>
              </w:rPr>
              <w:t>4175,8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101,05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  <w:lang w:val="en-US"/>
              </w:rPr>
            </w:pPr>
            <w:r w:rsidRPr="00564A43">
              <w:rPr>
                <w:b/>
              </w:rPr>
              <w:t>1612,3</w:t>
            </w:r>
          </w:p>
        </w:tc>
        <w:tc>
          <w:tcPr>
            <w:tcW w:w="1276" w:type="dxa"/>
          </w:tcPr>
          <w:p w:rsidR="00D647B0" w:rsidRPr="00564A43" w:rsidRDefault="00D647B0" w:rsidP="006A49F0">
            <w:pPr>
              <w:jc w:val="center"/>
              <w:rPr>
                <w:b/>
              </w:rPr>
            </w:pPr>
            <w:r w:rsidRPr="00564A43">
              <w:rPr>
                <w:b/>
              </w:rPr>
              <w:t>1648,6</w:t>
            </w:r>
          </w:p>
        </w:tc>
        <w:tc>
          <w:tcPr>
            <w:tcW w:w="1134" w:type="dxa"/>
          </w:tcPr>
          <w:p w:rsidR="00D647B0" w:rsidRPr="00564A43" w:rsidRDefault="00D647B0" w:rsidP="00A92B59">
            <w:pPr>
              <w:jc w:val="center"/>
            </w:pPr>
            <w:r w:rsidRPr="00564A43">
              <w:t>102,25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 xml:space="preserve">000 1 01 02000 01 0000 110 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1612,3</w:t>
            </w:r>
          </w:p>
        </w:tc>
        <w:tc>
          <w:tcPr>
            <w:tcW w:w="1276" w:type="dxa"/>
          </w:tcPr>
          <w:p w:rsidR="00D647B0" w:rsidRPr="00564A43" w:rsidRDefault="00D647B0" w:rsidP="006A49F0">
            <w:pPr>
              <w:jc w:val="center"/>
              <w:rPr>
                <w:b/>
              </w:rPr>
            </w:pPr>
            <w:r w:rsidRPr="00564A43">
              <w:rPr>
                <w:b/>
              </w:rPr>
              <w:t>1648,6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102,25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000 1 01 02010 01 0000 110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  <w:lang w:val="en-US"/>
              </w:rPr>
            </w:pPr>
            <w:r w:rsidRPr="00564A43">
              <w:rPr>
                <w:b/>
              </w:rPr>
              <w:t>1598,0</w:t>
            </w:r>
          </w:p>
        </w:tc>
        <w:tc>
          <w:tcPr>
            <w:tcW w:w="1276" w:type="dxa"/>
          </w:tcPr>
          <w:p w:rsidR="00D647B0" w:rsidRPr="00564A43" w:rsidRDefault="00D647B0" w:rsidP="0026331A">
            <w:pPr>
              <w:jc w:val="center"/>
              <w:rPr>
                <w:b/>
              </w:rPr>
            </w:pPr>
            <w:r w:rsidRPr="00564A43">
              <w:rPr>
                <w:b/>
              </w:rPr>
              <w:t>1628,9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101,93</w:t>
            </w:r>
          </w:p>
        </w:tc>
      </w:tr>
      <w:tr w:rsidR="00D647B0" w:rsidRPr="00564A43" w:rsidTr="00622630">
        <w:trPr>
          <w:trHeight w:val="720"/>
        </w:trPr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22630">
              <w:rPr>
                <w:bCs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64A43">
              <w:rPr>
                <w:bCs/>
                <w:color w:val="000000"/>
                <w:sz w:val="20"/>
                <w:szCs w:val="20"/>
              </w:rPr>
              <w:t>182 1 01 02010 01 0000 100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lang w:val="en-US"/>
              </w:rPr>
            </w:pPr>
            <w:r w:rsidRPr="00564A43">
              <w:t>1598,0</w:t>
            </w:r>
          </w:p>
        </w:tc>
        <w:tc>
          <w:tcPr>
            <w:tcW w:w="1276" w:type="dxa"/>
          </w:tcPr>
          <w:p w:rsidR="00D647B0" w:rsidRPr="00564A43" w:rsidRDefault="00D647B0" w:rsidP="0026331A">
            <w:pPr>
              <w:jc w:val="center"/>
            </w:pPr>
            <w:r w:rsidRPr="00564A43">
              <w:t>1628,9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101,93</w:t>
            </w:r>
          </w:p>
        </w:tc>
      </w:tr>
      <w:tr w:rsidR="00D647B0" w:rsidRPr="00564A43" w:rsidTr="00622630">
        <w:trPr>
          <w:trHeight w:val="720"/>
        </w:trPr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092EF4">
            <w:pPr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000 1 01 02030 01 0000 110</w:t>
            </w:r>
          </w:p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14,3</w:t>
            </w:r>
          </w:p>
        </w:tc>
        <w:tc>
          <w:tcPr>
            <w:tcW w:w="1276" w:type="dxa"/>
          </w:tcPr>
          <w:p w:rsidR="00D647B0" w:rsidRPr="00564A43" w:rsidRDefault="00D647B0" w:rsidP="0026331A">
            <w:pPr>
              <w:jc w:val="center"/>
              <w:rPr>
                <w:b/>
              </w:rPr>
            </w:pPr>
            <w:r w:rsidRPr="00564A43">
              <w:rPr>
                <w:b/>
              </w:rPr>
              <w:t>14,3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67,13</w:t>
            </w:r>
          </w:p>
        </w:tc>
      </w:tr>
      <w:tr w:rsidR="00D647B0" w:rsidRPr="00564A43" w:rsidTr="00622630">
        <w:trPr>
          <w:trHeight w:val="720"/>
        </w:trPr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22630">
              <w:rPr>
                <w:bCs/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9B29A2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64A43">
              <w:rPr>
                <w:bCs/>
                <w:color w:val="000000"/>
                <w:sz w:val="20"/>
                <w:szCs w:val="20"/>
              </w:rPr>
              <w:t>182  1 01  02030  01 1000 110</w:t>
            </w:r>
          </w:p>
        </w:tc>
        <w:tc>
          <w:tcPr>
            <w:tcW w:w="1276" w:type="dxa"/>
          </w:tcPr>
          <w:p w:rsidR="00D647B0" w:rsidRPr="00564A43" w:rsidRDefault="00D647B0" w:rsidP="0026331A">
            <w:pPr>
              <w:jc w:val="center"/>
            </w:pPr>
            <w:r w:rsidRPr="00564A43">
              <w:t>14,3</w:t>
            </w:r>
          </w:p>
        </w:tc>
        <w:tc>
          <w:tcPr>
            <w:tcW w:w="1276" w:type="dxa"/>
          </w:tcPr>
          <w:p w:rsidR="00D647B0" w:rsidRPr="00564A43" w:rsidRDefault="00D647B0" w:rsidP="0026331A">
            <w:pPr>
              <w:jc w:val="center"/>
            </w:pPr>
            <w:r w:rsidRPr="00564A43">
              <w:t>9,6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67,13</w:t>
            </w:r>
          </w:p>
        </w:tc>
      </w:tr>
      <w:tr w:rsidR="00D647B0" w:rsidRPr="00564A43" w:rsidTr="00622630">
        <w:trPr>
          <w:trHeight w:val="540"/>
        </w:trPr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551" w:type="dxa"/>
          </w:tcPr>
          <w:p w:rsidR="00D647B0" w:rsidRPr="00564A43" w:rsidRDefault="00D647B0" w:rsidP="009B29A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000 1 01 02130 01 0000 110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0,0</w:t>
            </w:r>
          </w:p>
        </w:tc>
        <w:tc>
          <w:tcPr>
            <w:tcW w:w="1276" w:type="dxa"/>
          </w:tcPr>
          <w:p w:rsidR="00D647B0" w:rsidRPr="00564A43" w:rsidRDefault="00D647B0" w:rsidP="004C40A1">
            <w:pPr>
              <w:jc w:val="center"/>
              <w:rPr>
                <w:b/>
              </w:rPr>
            </w:pPr>
            <w:r w:rsidRPr="00564A43">
              <w:rPr>
                <w:b/>
              </w:rPr>
              <w:t>10,2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</w:p>
        </w:tc>
      </w:tr>
      <w:tr w:rsidR="00D647B0" w:rsidRPr="00564A43" w:rsidTr="00622630">
        <w:trPr>
          <w:trHeight w:val="585"/>
        </w:trPr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182 1 01 02130 01 0000 110</w:t>
            </w:r>
          </w:p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</w:pPr>
            <w:r w:rsidRPr="00564A43">
              <w:t>0,0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</w:pPr>
            <w:r w:rsidRPr="00564A43">
              <w:t>10,2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000 1 03 0000 00 00000 000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  <w:lang w:val="en-US"/>
              </w:rPr>
            </w:pPr>
            <w:r w:rsidRPr="00564A43">
              <w:rPr>
                <w:b/>
              </w:rPr>
              <w:t>593,7</w:t>
            </w:r>
          </w:p>
        </w:tc>
        <w:tc>
          <w:tcPr>
            <w:tcW w:w="1276" w:type="dxa"/>
          </w:tcPr>
          <w:p w:rsidR="00D647B0" w:rsidRPr="00564A43" w:rsidRDefault="00D647B0" w:rsidP="002401C4">
            <w:pPr>
              <w:jc w:val="center"/>
              <w:rPr>
                <w:b/>
              </w:rPr>
            </w:pPr>
            <w:r w:rsidRPr="00564A43">
              <w:rPr>
                <w:b/>
              </w:rPr>
              <w:t>636,8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107,26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t xml:space="preserve"> Акцизы по подакцизным товарам </w:t>
            </w:r>
            <w:r w:rsidRPr="00622630">
              <w:rPr>
                <w:b/>
                <w:sz w:val="22"/>
                <w:szCs w:val="22"/>
              </w:rPr>
              <w:lastRenderedPageBreak/>
              <w:t>(продукции), производимым на территории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lastRenderedPageBreak/>
              <w:t>000 1 03 0200 00 10000 110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  <w:lang w:val="en-US"/>
              </w:rPr>
            </w:pPr>
            <w:r w:rsidRPr="00564A43">
              <w:rPr>
                <w:b/>
              </w:rPr>
              <w:t>593,7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636,8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107,26</w:t>
            </w:r>
          </w:p>
        </w:tc>
      </w:tr>
      <w:tr w:rsidR="00D647B0" w:rsidRPr="00564A43" w:rsidTr="00622630">
        <w:trPr>
          <w:trHeight w:val="846"/>
        </w:trPr>
        <w:tc>
          <w:tcPr>
            <w:tcW w:w="4219" w:type="dxa"/>
            <w:vAlign w:val="bottom"/>
          </w:tcPr>
          <w:p w:rsidR="00D647B0" w:rsidRPr="00622630" w:rsidRDefault="00D647B0" w:rsidP="00D8371D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000 1 03 02230 01 0000 110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  <w:lang w:val="en-US"/>
              </w:rPr>
            </w:pPr>
            <w:r w:rsidRPr="00564A43">
              <w:rPr>
                <w:b/>
              </w:rPr>
              <w:t>304,9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330,0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108,23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ind w:hanging="142"/>
              <w:jc w:val="both"/>
            </w:pPr>
            <w:r w:rsidRPr="00622630">
              <w:rPr>
                <w:sz w:val="22"/>
                <w:szCs w:val="22"/>
              </w:rPr>
              <w:t xml:space="preserve">  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 w:rsidRPr="0062263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:rsidR="00D647B0" w:rsidRPr="00564A43" w:rsidRDefault="00D647B0" w:rsidP="00E9146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182 1 03 022</w:t>
            </w:r>
            <w:r w:rsidRPr="00564A43">
              <w:rPr>
                <w:color w:val="000000"/>
                <w:sz w:val="20"/>
                <w:szCs w:val="20"/>
                <w:lang w:val="en-US"/>
              </w:rPr>
              <w:t>31</w:t>
            </w:r>
            <w:r w:rsidRPr="00564A43">
              <w:rPr>
                <w:color w:val="000000"/>
                <w:sz w:val="20"/>
                <w:szCs w:val="20"/>
              </w:rPr>
              <w:t xml:space="preserve">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lang w:val="en-US"/>
              </w:rPr>
            </w:pPr>
            <w:r w:rsidRPr="00564A43">
              <w:t>304,9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</w:pPr>
            <w:r w:rsidRPr="00564A43">
              <w:t>330,0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spacing w:line="360" w:lineRule="auto"/>
              <w:jc w:val="center"/>
            </w:pPr>
            <w:r w:rsidRPr="00564A43">
              <w:t>108,23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ind w:hanging="142"/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t xml:space="preserve">   Доходы от уплаты акцизов на моторные масла для дизельных и (или) карбюраторных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000 1 03 02240 01 0000 110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1,8</w:t>
            </w:r>
          </w:p>
        </w:tc>
        <w:tc>
          <w:tcPr>
            <w:tcW w:w="1276" w:type="dxa"/>
          </w:tcPr>
          <w:p w:rsidR="00D647B0" w:rsidRPr="00564A43" w:rsidRDefault="00D647B0" w:rsidP="006A49F0">
            <w:pPr>
              <w:jc w:val="center"/>
              <w:rPr>
                <w:b/>
              </w:rPr>
            </w:pPr>
            <w:r w:rsidRPr="00564A43">
              <w:rPr>
                <w:b/>
              </w:rPr>
              <w:t>1,7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spacing w:line="360" w:lineRule="auto"/>
              <w:jc w:val="center"/>
              <w:rPr>
                <w:b/>
              </w:rPr>
            </w:pPr>
            <w:r w:rsidRPr="00564A43">
              <w:rPr>
                <w:b/>
              </w:rPr>
              <w:t>94,44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jc w:val="both"/>
            </w:pPr>
            <w:r w:rsidRPr="00622630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</w:tcPr>
          <w:p w:rsidR="00D647B0" w:rsidRPr="00564A43" w:rsidRDefault="00D647B0" w:rsidP="00E9146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182 1 03 0224</w:t>
            </w:r>
            <w:r w:rsidRPr="00564A43">
              <w:rPr>
                <w:color w:val="000000"/>
                <w:sz w:val="20"/>
                <w:szCs w:val="20"/>
                <w:lang w:val="en-US"/>
              </w:rPr>
              <w:t>1</w:t>
            </w:r>
            <w:r w:rsidRPr="00564A43">
              <w:rPr>
                <w:color w:val="000000"/>
                <w:sz w:val="20"/>
                <w:szCs w:val="20"/>
              </w:rPr>
              <w:t xml:space="preserve"> </w:t>
            </w:r>
            <w:r w:rsidRPr="00564A43">
              <w:rPr>
                <w:color w:val="000000"/>
                <w:sz w:val="20"/>
                <w:szCs w:val="20"/>
                <w:lang w:val="en-US"/>
              </w:rPr>
              <w:t>01</w:t>
            </w:r>
            <w:r w:rsidRPr="00564A43">
              <w:rPr>
                <w:color w:val="000000"/>
                <w:sz w:val="20"/>
                <w:szCs w:val="20"/>
              </w:rPr>
              <w:t xml:space="preserve">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</w:pPr>
            <w:r w:rsidRPr="00564A43">
              <w:t>1,8</w:t>
            </w:r>
          </w:p>
        </w:tc>
        <w:tc>
          <w:tcPr>
            <w:tcW w:w="1276" w:type="dxa"/>
          </w:tcPr>
          <w:p w:rsidR="00D647B0" w:rsidRPr="00564A43" w:rsidRDefault="00D647B0" w:rsidP="006A49F0">
            <w:pPr>
              <w:jc w:val="center"/>
            </w:pPr>
            <w:r w:rsidRPr="00564A43">
              <w:t>1,7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94,44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000 1 03 02250 01 0000 110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  <w:lang w:val="en-US"/>
              </w:rPr>
            </w:pPr>
            <w:r w:rsidRPr="00564A43">
              <w:rPr>
                <w:b/>
              </w:rPr>
              <w:t>321,3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341,0</w:t>
            </w:r>
          </w:p>
        </w:tc>
        <w:tc>
          <w:tcPr>
            <w:tcW w:w="1134" w:type="dxa"/>
          </w:tcPr>
          <w:p w:rsidR="00D647B0" w:rsidRPr="00564A43" w:rsidRDefault="00D647B0" w:rsidP="00E01BFC">
            <w:pPr>
              <w:jc w:val="center"/>
              <w:rPr>
                <w:b/>
              </w:rPr>
            </w:pPr>
            <w:r w:rsidRPr="00564A43">
              <w:rPr>
                <w:b/>
              </w:rPr>
              <w:t>106,13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jc w:val="both"/>
            </w:pPr>
            <w:r w:rsidRPr="00622630"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622630">
              <w:rPr>
                <w:sz w:val="22"/>
                <w:szCs w:val="22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</w:tcPr>
          <w:p w:rsidR="00D647B0" w:rsidRPr="00564A43" w:rsidRDefault="00D647B0" w:rsidP="00E9146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lastRenderedPageBreak/>
              <w:t>182 1 03 0225</w:t>
            </w:r>
            <w:r w:rsidRPr="00564A43">
              <w:rPr>
                <w:color w:val="000000"/>
                <w:sz w:val="20"/>
                <w:szCs w:val="20"/>
                <w:lang w:val="en-US"/>
              </w:rPr>
              <w:t>1</w:t>
            </w:r>
            <w:r w:rsidRPr="00564A43">
              <w:rPr>
                <w:color w:val="000000"/>
                <w:sz w:val="20"/>
                <w:szCs w:val="20"/>
              </w:rPr>
              <w:t xml:space="preserve"> 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</w:pPr>
            <w:r w:rsidRPr="00564A43">
              <w:t>321,3</w:t>
            </w:r>
          </w:p>
        </w:tc>
        <w:tc>
          <w:tcPr>
            <w:tcW w:w="1276" w:type="dxa"/>
          </w:tcPr>
          <w:p w:rsidR="00D647B0" w:rsidRPr="00564A43" w:rsidRDefault="00D647B0" w:rsidP="00E01BFC">
            <w:pPr>
              <w:jc w:val="center"/>
            </w:pPr>
            <w:r w:rsidRPr="00564A43">
              <w:t>341,0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106,13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000 1 03 02260 01 0000 110</w:t>
            </w:r>
          </w:p>
        </w:tc>
        <w:tc>
          <w:tcPr>
            <w:tcW w:w="1276" w:type="dxa"/>
          </w:tcPr>
          <w:p w:rsidR="00D647B0" w:rsidRPr="00564A43" w:rsidRDefault="00D647B0" w:rsidP="00E01BFC">
            <w:pPr>
              <w:jc w:val="center"/>
              <w:rPr>
                <w:b/>
              </w:rPr>
            </w:pPr>
            <w:r w:rsidRPr="00564A43">
              <w:rPr>
                <w:b/>
              </w:rPr>
              <w:t>-34,3</w:t>
            </w:r>
          </w:p>
        </w:tc>
        <w:tc>
          <w:tcPr>
            <w:tcW w:w="1276" w:type="dxa"/>
          </w:tcPr>
          <w:p w:rsidR="00D647B0" w:rsidRPr="00564A43" w:rsidRDefault="00D647B0" w:rsidP="00E01BFC">
            <w:pPr>
              <w:jc w:val="center"/>
              <w:rPr>
                <w:b/>
              </w:rPr>
            </w:pPr>
            <w:r w:rsidRPr="00564A43">
              <w:rPr>
                <w:b/>
              </w:rPr>
              <w:t>-35,9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104,66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2E7ADA">
            <w:pPr>
              <w:jc w:val="both"/>
            </w:pPr>
            <w:r w:rsidRPr="00622630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</w:tcPr>
          <w:p w:rsidR="00D647B0" w:rsidRPr="00564A43" w:rsidRDefault="00D647B0" w:rsidP="00E9146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182 1 03 02261 01 0000 110</w:t>
            </w:r>
          </w:p>
        </w:tc>
        <w:tc>
          <w:tcPr>
            <w:tcW w:w="1276" w:type="dxa"/>
          </w:tcPr>
          <w:p w:rsidR="00D647B0" w:rsidRPr="00564A43" w:rsidRDefault="00D647B0" w:rsidP="00E01BFC">
            <w:pPr>
              <w:jc w:val="center"/>
            </w:pPr>
            <w:r w:rsidRPr="00564A43">
              <w:t>-34,3</w:t>
            </w:r>
          </w:p>
        </w:tc>
        <w:tc>
          <w:tcPr>
            <w:tcW w:w="1276" w:type="dxa"/>
          </w:tcPr>
          <w:p w:rsidR="00D647B0" w:rsidRPr="00564A43" w:rsidRDefault="00D647B0" w:rsidP="00E01BFC">
            <w:pPr>
              <w:jc w:val="center"/>
            </w:pPr>
            <w:r w:rsidRPr="00564A43">
              <w:t>-35,9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104,66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564A43">
              <w:rPr>
                <w:b/>
                <w:bCs/>
                <w:color w:val="000000"/>
              </w:rPr>
              <w:t>315,4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279,0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88,46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000 1 06 01000 00 0000 110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60,2</w:t>
            </w:r>
          </w:p>
        </w:tc>
        <w:tc>
          <w:tcPr>
            <w:tcW w:w="1276" w:type="dxa"/>
          </w:tcPr>
          <w:p w:rsidR="00D647B0" w:rsidRPr="00564A43" w:rsidRDefault="00D647B0" w:rsidP="00926700">
            <w:pPr>
              <w:jc w:val="center"/>
              <w:rPr>
                <w:b/>
              </w:rPr>
            </w:pPr>
            <w:r w:rsidRPr="00564A43">
              <w:rPr>
                <w:b/>
              </w:rPr>
              <w:t>52,6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87,38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0F114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51" w:type="dxa"/>
          </w:tcPr>
          <w:p w:rsidR="00D647B0" w:rsidRPr="00564A43" w:rsidRDefault="00D647B0" w:rsidP="00E01B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000 1 06 01030 00 0000 110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60,2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52,6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87,38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0F11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 xml:space="preserve">182 1 06 01030 10 </w:t>
            </w:r>
            <w:r w:rsidRPr="00564A43">
              <w:rPr>
                <w:color w:val="000000"/>
                <w:sz w:val="20"/>
                <w:szCs w:val="20"/>
                <w:lang w:val="en-US"/>
              </w:rPr>
              <w:t>0</w:t>
            </w:r>
            <w:r w:rsidRPr="00564A43">
              <w:rPr>
                <w:color w:val="000000"/>
                <w:sz w:val="20"/>
                <w:szCs w:val="20"/>
              </w:rPr>
              <w:t>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60,2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</w:pPr>
            <w:r w:rsidRPr="00564A43">
              <w:t>52,6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87,38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0F114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 xml:space="preserve">000 1 06 06000 00 0000 110 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564A43">
              <w:rPr>
                <w:b/>
                <w:bCs/>
                <w:color w:val="000000"/>
              </w:rPr>
              <w:t>255,2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226,4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88,71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0F114F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000 1 06 06030 00 0000 110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99,3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83,1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83,69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0F114F">
            <w:pPr>
              <w:jc w:val="both"/>
            </w:pPr>
            <w:r w:rsidRPr="00622630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182 1 06 06033 10 0000 110</w:t>
            </w:r>
          </w:p>
        </w:tc>
        <w:tc>
          <w:tcPr>
            <w:tcW w:w="1276" w:type="dxa"/>
          </w:tcPr>
          <w:p w:rsidR="00D647B0" w:rsidRPr="00564A43" w:rsidRDefault="00D647B0" w:rsidP="004A63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99,3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</w:pPr>
            <w:r w:rsidRPr="00564A43">
              <w:t>83,1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83,69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0F114F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000 1 06 06040 00 0000 110</w:t>
            </w:r>
          </w:p>
        </w:tc>
        <w:tc>
          <w:tcPr>
            <w:tcW w:w="1276" w:type="dxa"/>
          </w:tcPr>
          <w:p w:rsidR="00D647B0" w:rsidRPr="00564A43" w:rsidRDefault="00D647B0" w:rsidP="00F019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155,9</w:t>
            </w:r>
          </w:p>
        </w:tc>
        <w:tc>
          <w:tcPr>
            <w:tcW w:w="1276" w:type="dxa"/>
          </w:tcPr>
          <w:p w:rsidR="00D647B0" w:rsidRPr="00564A43" w:rsidRDefault="00D647B0" w:rsidP="00F0190A">
            <w:pPr>
              <w:jc w:val="center"/>
              <w:rPr>
                <w:b/>
              </w:rPr>
            </w:pPr>
            <w:r w:rsidRPr="00564A43">
              <w:rPr>
                <w:b/>
              </w:rPr>
              <w:t>143,3</w:t>
            </w:r>
          </w:p>
        </w:tc>
        <w:tc>
          <w:tcPr>
            <w:tcW w:w="1134" w:type="dxa"/>
          </w:tcPr>
          <w:p w:rsidR="00D647B0" w:rsidRPr="00564A43" w:rsidRDefault="00D647B0" w:rsidP="00F0190A">
            <w:pPr>
              <w:jc w:val="center"/>
              <w:rPr>
                <w:b/>
              </w:rPr>
            </w:pPr>
            <w:r w:rsidRPr="00564A43">
              <w:rPr>
                <w:b/>
              </w:rPr>
              <w:t>91,92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0F114F">
            <w:pPr>
              <w:jc w:val="both"/>
              <w:rPr>
                <w:b/>
              </w:rPr>
            </w:pPr>
            <w:r w:rsidRPr="00622630">
              <w:rPr>
                <w:b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000 1 06 06043 10 0000 110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155,9</w:t>
            </w:r>
          </w:p>
        </w:tc>
        <w:tc>
          <w:tcPr>
            <w:tcW w:w="1276" w:type="dxa"/>
          </w:tcPr>
          <w:p w:rsidR="00D647B0" w:rsidRPr="00564A43" w:rsidRDefault="00D647B0" w:rsidP="00186C95">
            <w:pPr>
              <w:jc w:val="center"/>
              <w:rPr>
                <w:b/>
              </w:rPr>
            </w:pPr>
            <w:r w:rsidRPr="00564A43">
              <w:rPr>
                <w:b/>
              </w:rPr>
              <w:t>143,3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91,92</w:t>
            </w:r>
          </w:p>
        </w:tc>
      </w:tr>
      <w:tr w:rsidR="00D647B0" w:rsidRPr="00564A43" w:rsidTr="00622630">
        <w:tc>
          <w:tcPr>
            <w:tcW w:w="4219" w:type="dxa"/>
            <w:vAlign w:val="bottom"/>
          </w:tcPr>
          <w:p w:rsidR="00D647B0" w:rsidRPr="00622630" w:rsidRDefault="00D647B0" w:rsidP="000F114F">
            <w:pPr>
              <w:jc w:val="both"/>
            </w:pPr>
            <w:r w:rsidRPr="00622630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182 1 06 06043 10 0000 110</w:t>
            </w:r>
          </w:p>
        </w:tc>
        <w:tc>
          <w:tcPr>
            <w:tcW w:w="1276" w:type="dxa"/>
          </w:tcPr>
          <w:p w:rsidR="00D647B0" w:rsidRPr="00564A43" w:rsidRDefault="00D647B0" w:rsidP="0009756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564A43">
              <w:rPr>
                <w:color w:val="000000"/>
              </w:rPr>
              <w:t>155,9</w:t>
            </w:r>
          </w:p>
        </w:tc>
        <w:tc>
          <w:tcPr>
            <w:tcW w:w="1276" w:type="dxa"/>
          </w:tcPr>
          <w:p w:rsidR="00D647B0" w:rsidRPr="00564A43" w:rsidRDefault="00D647B0" w:rsidP="00186C95">
            <w:pPr>
              <w:jc w:val="center"/>
            </w:pPr>
            <w:r w:rsidRPr="00564A43">
              <w:t>143,3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91,92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 xml:space="preserve">000 1 08 00000 00 0000 000 </w:t>
            </w:r>
          </w:p>
        </w:tc>
        <w:tc>
          <w:tcPr>
            <w:tcW w:w="1276" w:type="dxa"/>
          </w:tcPr>
          <w:p w:rsidR="00D647B0" w:rsidRPr="00564A43" w:rsidRDefault="00D647B0" w:rsidP="00F019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1,7</w:t>
            </w:r>
          </w:p>
        </w:tc>
        <w:tc>
          <w:tcPr>
            <w:tcW w:w="1276" w:type="dxa"/>
          </w:tcPr>
          <w:p w:rsidR="00D647B0" w:rsidRPr="00564A43" w:rsidRDefault="00D647B0" w:rsidP="00F0190A">
            <w:pPr>
              <w:jc w:val="center"/>
              <w:rPr>
                <w:b/>
              </w:rPr>
            </w:pPr>
            <w:r w:rsidRPr="00564A43">
              <w:rPr>
                <w:b/>
              </w:rPr>
              <w:t>1,7</w:t>
            </w:r>
          </w:p>
        </w:tc>
        <w:tc>
          <w:tcPr>
            <w:tcW w:w="1134" w:type="dxa"/>
          </w:tcPr>
          <w:p w:rsidR="00D647B0" w:rsidRPr="00564A43" w:rsidRDefault="00D647B0" w:rsidP="00F0190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000 1 08 04000 01 0000 110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1,7</w:t>
            </w:r>
          </w:p>
        </w:tc>
        <w:tc>
          <w:tcPr>
            <w:tcW w:w="1276" w:type="dxa"/>
          </w:tcPr>
          <w:p w:rsidR="00D647B0" w:rsidRPr="00564A43" w:rsidRDefault="00D647B0" w:rsidP="006A49F0">
            <w:pPr>
              <w:jc w:val="center"/>
              <w:rPr>
                <w:b/>
              </w:rPr>
            </w:pPr>
            <w:r w:rsidRPr="00564A43">
              <w:rPr>
                <w:b/>
              </w:rPr>
              <w:t>1,7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на совершение нотариальных действий</w:t>
            </w:r>
          </w:p>
        </w:tc>
        <w:tc>
          <w:tcPr>
            <w:tcW w:w="2551" w:type="dxa"/>
          </w:tcPr>
          <w:p w:rsidR="00D647B0" w:rsidRPr="00564A43" w:rsidRDefault="00D647B0" w:rsidP="00AB37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979 1 08 04020 01 0000 110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1,7</w:t>
            </w:r>
          </w:p>
        </w:tc>
        <w:tc>
          <w:tcPr>
            <w:tcW w:w="1276" w:type="dxa"/>
          </w:tcPr>
          <w:p w:rsidR="00D647B0" w:rsidRPr="00564A43" w:rsidRDefault="00D647B0" w:rsidP="006A49F0">
            <w:pPr>
              <w:jc w:val="center"/>
            </w:pPr>
            <w:r w:rsidRPr="00564A43">
              <w:t>1,7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000 1 11 00000 00 0000 000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217,2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217,3</w:t>
            </w:r>
          </w:p>
        </w:tc>
        <w:tc>
          <w:tcPr>
            <w:tcW w:w="1134" w:type="dxa"/>
          </w:tcPr>
          <w:p w:rsidR="00D647B0" w:rsidRPr="00564A43" w:rsidRDefault="00D647B0" w:rsidP="00E16097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100,03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622630">
              <w:rPr>
                <w:b/>
                <w:bCs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622630">
              <w:rPr>
                <w:b/>
                <w:bCs/>
                <w:color w:val="000000"/>
                <w:sz w:val="22"/>
                <w:szCs w:val="22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000 1 11 05000 00 0000 120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61,7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61,7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rPr>
          <w:trHeight w:val="968"/>
        </w:trPr>
        <w:tc>
          <w:tcPr>
            <w:tcW w:w="4219" w:type="dxa"/>
          </w:tcPr>
          <w:p w:rsidR="00D647B0" w:rsidRPr="00622630" w:rsidRDefault="00D647B0" w:rsidP="0071027A">
            <w:pPr>
              <w:ind w:firstLineChars="200" w:firstLine="440"/>
              <w:jc w:val="both"/>
              <w:rPr>
                <w:b/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 xml:space="preserve">  </w:t>
            </w:r>
            <w:proofErr w:type="gramStart"/>
            <w:r w:rsidRPr="00622630">
              <w:rPr>
                <w:b/>
                <w:color w:val="000000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  <w:p w:rsidR="00D647B0" w:rsidRPr="00622630" w:rsidRDefault="00D647B0" w:rsidP="00AB378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979 1 11 05020 00 0000 120</w:t>
            </w:r>
          </w:p>
        </w:tc>
        <w:tc>
          <w:tcPr>
            <w:tcW w:w="1276" w:type="dxa"/>
          </w:tcPr>
          <w:p w:rsidR="00D647B0" w:rsidRPr="00564A43" w:rsidRDefault="00D647B0" w:rsidP="00D243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4,7</w:t>
            </w:r>
          </w:p>
        </w:tc>
        <w:tc>
          <w:tcPr>
            <w:tcW w:w="1276" w:type="dxa"/>
          </w:tcPr>
          <w:p w:rsidR="00D647B0" w:rsidRPr="00564A43" w:rsidRDefault="00D647B0" w:rsidP="00D24379">
            <w:pPr>
              <w:jc w:val="center"/>
              <w:rPr>
                <w:b/>
              </w:rPr>
            </w:pPr>
            <w:r w:rsidRPr="00564A43">
              <w:rPr>
                <w:b/>
              </w:rPr>
              <w:t>4,7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622630">
              <w:rPr>
                <w:bCs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64A43">
              <w:rPr>
                <w:bCs/>
                <w:color w:val="000000"/>
                <w:sz w:val="20"/>
                <w:szCs w:val="20"/>
              </w:rPr>
              <w:t>979 1 11 05025 10 0000 120</w:t>
            </w:r>
          </w:p>
        </w:tc>
        <w:tc>
          <w:tcPr>
            <w:tcW w:w="1276" w:type="dxa"/>
          </w:tcPr>
          <w:p w:rsidR="00D647B0" w:rsidRPr="00564A43" w:rsidRDefault="00D647B0" w:rsidP="00D2437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64A43">
              <w:rPr>
                <w:bCs/>
                <w:color w:val="000000"/>
              </w:rPr>
              <w:t>4,7</w:t>
            </w:r>
          </w:p>
        </w:tc>
        <w:tc>
          <w:tcPr>
            <w:tcW w:w="1276" w:type="dxa"/>
          </w:tcPr>
          <w:p w:rsidR="00D647B0" w:rsidRPr="00564A43" w:rsidRDefault="00D647B0" w:rsidP="00D24379">
            <w:pPr>
              <w:jc w:val="center"/>
            </w:pPr>
            <w:r w:rsidRPr="00564A43">
              <w:t>4,7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000 1 11 05070 00 0000 120</w:t>
            </w:r>
          </w:p>
        </w:tc>
        <w:tc>
          <w:tcPr>
            <w:tcW w:w="1276" w:type="dxa"/>
          </w:tcPr>
          <w:p w:rsidR="00D647B0" w:rsidRPr="00564A43" w:rsidRDefault="00D647B0" w:rsidP="00D243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57,0</w:t>
            </w:r>
          </w:p>
        </w:tc>
        <w:tc>
          <w:tcPr>
            <w:tcW w:w="1276" w:type="dxa"/>
          </w:tcPr>
          <w:p w:rsidR="00D647B0" w:rsidRPr="00564A43" w:rsidRDefault="00D647B0" w:rsidP="00D24379">
            <w:pPr>
              <w:jc w:val="center"/>
              <w:rPr>
                <w:b/>
              </w:rPr>
            </w:pPr>
            <w:r w:rsidRPr="00564A43">
              <w:rPr>
                <w:b/>
              </w:rPr>
              <w:t>57,0</w:t>
            </w:r>
          </w:p>
        </w:tc>
        <w:tc>
          <w:tcPr>
            <w:tcW w:w="1134" w:type="dxa"/>
          </w:tcPr>
          <w:p w:rsidR="00D647B0" w:rsidRPr="00564A43" w:rsidRDefault="00D647B0" w:rsidP="00D24379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Cs/>
                <w:color w:val="000000"/>
                <w:sz w:val="22"/>
                <w:szCs w:val="22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64A43">
              <w:rPr>
                <w:bCs/>
                <w:color w:val="000000"/>
                <w:sz w:val="20"/>
                <w:szCs w:val="20"/>
              </w:rPr>
              <w:t>9791 11 05075 10 0000 120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64A43">
              <w:rPr>
                <w:bCs/>
                <w:color w:val="000000"/>
              </w:rPr>
              <w:t>57,0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</w:pPr>
            <w:r w:rsidRPr="00564A43">
              <w:t>57,0</w:t>
            </w:r>
          </w:p>
        </w:tc>
        <w:tc>
          <w:tcPr>
            <w:tcW w:w="1134" w:type="dxa"/>
          </w:tcPr>
          <w:p w:rsidR="00D647B0" w:rsidRPr="00564A43" w:rsidRDefault="00D647B0" w:rsidP="009635DB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>000 111 09000 00 0000 120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155,5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155,5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</w:t>
            </w:r>
            <w:r w:rsidRPr="00622630">
              <w:rPr>
                <w:b/>
                <w:bCs/>
                <w:color w:val="000000"/>
                <w:sz w:val="22"/>
                <w:szCs w:val="22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lastRenderedPageBreak/>
              <w:t>000 111 09040 00 0000 120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155,5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155,5</w:t>
            </w:r>
          </w:p>
        </w:tc>
        <w:tc>
          <w:tcPr>
            <w:tcW w:w="1134" w:type="dxa"/>
          </w:tcPr>
          <w:p w:rsidR="00D647B0" w:rsidRPr="00564A43" w:rsidRDefault="00D647B0" w:rsidP="009635DB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22630">
              <w:rPr>
                <w:bCs/>
                <w:color w:val="000000"/>
                <w:sz w:val="22"/>
                <w:szCs w:val="22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51" w:type="dxa"/>
          </w:tcPr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64A43">
              <w:rPr>
                <w:bCs/>
                <w:color w:val="000000"/>
                <w:sz w:val="20"/>
                <w:szCs w:val="20"/>
              </w:rPr>
              <w:t>979 111 09045 10 0000 120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564A43">
              <w:rPr>
                <w:bCs/>
                <w:color w:val="000000"/>
              </w:rPr>
              <w:t>155,5</w:t>
            </w:r>
          </w:p>
        </w:tc>
        <w:tc>
          <w:tcPr>
            <w:tcW w:w="1276" w:type="dxa"/>
          </w:tcPr>
          <w:p w:rsidR="00D647B0" w:rsidRPr="00564A43" w:rsidRDefault="00D647B0" w:rsidP="00920F47">
            <w:pPr>
              <w:jc w:val="center"/>
            </w:pPr>
            <w:r w:rsidRPr="00564A43">
              <w:t>155,5</w:t>
            </w:r>
          </w:p>
        </w:tc>
        <w:tc>
          <w:tcPr>
            <w:tcW w:w="1134" w:type="dxa"/>
          </w:tcPr>
          <w:p w:rsidR="00D647B0" w:rsidRPr="00564A43" w:rsidRDefault="00D647B0" w:rsidP="009635DB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7A077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22630">
              <w:rPr>
                <w:b/>
                <w:bCs/>
                <w:color w:val="000000"/>
                <w:sz w:val="22"/>
                <w:szCs w:val="22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64A43">
              <w:rPr>
                <w:b/>
                <w:bCs/>
                <w:color w:val="000000"/>
                <w:sz w:val="20"/>
                <w:szCs w:val="20"/>
              </w:rPr>
              <w:t xml:space="preserve">000 1 13 00000 00 0000 000   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1420,6</w:t>
            </w:r>
          </w:p>
        </w:tc>
        <w:tc>
          <w:tcPr>
            <w:tcW w:w="1276" w:type="dxa"/>
          </w:tcPr>
          <w:p w:rsidR="00D647B0" w:rsidRPr="00564A43" w:rsidRDefault="00D647B0" w:rsidP="00FE4FAE">
            <w:pPr>
              <w:jc w:val="center"/>
              <w:rPr>
                <w:b/>
              </w:rPr>
            </w:pPr>
            <w:r w:rsidRPr="00564A43">
              <w:rPr>
                <w:b/>
              </w:rPr>
              <w:t>1421,1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100,04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000 1 13 02000 00 0000 130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1420,6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  <w:rPr>
                <w:b/>
              </w:rPr>
            </w:pPr>
            <w:r w:rsidRPr="00564A43">
              <w:rPr>
                <w:b/>
              </w:rPr>
              <w:t>1421,1</w:t>
            </w:r>
          </w:p>
        </w:tc>
        <w:tc>
          <w:tcPr>
            <w:tcW w:w="1134" w:type="dxa"/>
          </w:tcPr>
          <w:p w:rsidR="00D647B0" w:rsidRPr="00564A43" w:rsidRDefault="00D647B0">
            <w:r w:rsidRPr="00564A43">
              <w:rPr>
                <w:b/>
              </w:rPr>
              <w:t>100,04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000 1 13 02990 00 0000 130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1420,6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  <w:rPr>
                <w:b/>
              </w:rPr>
            </w:pPr>
            <w:r w:rsidRPr="00564A43">
              <w:rPr>
                <w:b/>
              </w:rPr>
              <w:t>1421,1</w:t>
            </w:r>
          </w:p>
        </w:tc>
        <w:tc>
          <w:tcPr>
            <w:tcW w:w="1134" w:type="dxa"/>
          </w:tcPr>
          <w:p w:rsidR="00D647B0" w:rsidRPr="00564A43" w:rsidRDefault="00D647B0">
            <w:r w:rsidRPr="00564A43">
              <w:rPr>
                <w:b/>
              </w:rPr>
              <w:t>100,04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551" w:type="dxa"/>
          </w:tcPr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979 1 13 02995 10 0000 130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64A43">
              <w:rPr>
                <w:bCs/>
                <w:color w:val="000000"/>
              </w:rPr>
              <w:t>1420,6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</w:pPr>
            <w:r w:rsidRPr="00564A43">
              <w:t>1421,1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100,04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  </w:t>
            </w:r>
            <w:r w:rsidRPr="00622630">
              <w:rPr>
                <w:b/>
                <w:color w:val="000000"/>
                <w:kern w:val="0"/>
                <w:sz w:val="22"/>
                <w:szCs w:val="22"/>
                <w:lang w:eastAsia="ru-RU"/>
              </w:rPr>
              <w:t>Невыясненные поступления</w:t>
            </w:r>
          </w:p>
        </w:tc>
        <w:tc>
          <w:tcPr>
            <w:tcW w:w="2551" w:type="dxa"/>
          </w:tcPr>
          <w:p w:rsidR="00D647B0" w:rsidRPr="00564A43" w:rsidRDefault="00D647B0" w:rsidP="001B16AB">
            <w:pPr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000 1 17 01000 00 0000 180</w:t>
            </w:r>
          </w:p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47B0" w:rsidRPr="00564A43" w:rsidRDefault="00D647B0" w:rsidP="003B2B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-0,9</w:t>
            </w:r>
          </w:p>
        </w:tc>
        <w:tc>
          <w:tcPr>
            <w:tcW w:w="1276" w:type="dxa"/>
          </w:tcPr>
          <w:p w:rsidR="00D647B0" w:rsidRPr="00564A43" w:rsidRDefault="00D647B0" w:rsidP="003B2BC6">
            <w:pPr>
              <w:jc w:val="center"/>
              <w:rPr>
                <w:b/>
              </w:rPr>
            </w:pPr>
            <w:r w:rsidRPr="00564A43">
              <w:rPr>
                <w:b/>
              </w:rPr>
              <w:t>-0,9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  Невыясненные поступления, зачисляемые в бюджеты сельских поселений</w:t>
            </w:r>
          </w:p>
        </w:tc>
        <w:tc>
          <w:tcPr>
            <w:tcW w:w="2551" w:type="dxa"/>
          </w:tcPr>
          <w:p w:rsidR="00D647B0" w:rsidRPr="00564A43" w:rsidRDefault="00D647B0" w:rsidP="001B16AB">
            <w:pPr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979 1 17 01050 10 0000 180</w:t>
            </w:r>
          </w:p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47B0" w:rsidRPr="00564A43" w:rsidRDefault="00D647B0" w:rsidP="003B2BC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64A43">
              <w:rPr>
                <w:bCs/>
                <w:color w:val="000000"/>
              </w:rPr>
              <w:t>-0,9</w:t>
            </w:r>
          </w:p>
        </w:tc>
        <w:tc>
          <w:tcPr>
            <w:tcW w:w="1276" w:type="dxa"/>
          </w:tcPr>
          <w:p w:rsidR="00D647B0" w:rsidRPr="00564A43" w:rsidRDefault="00D647B0" w:rsidP="003B2BC6">
            <w:pPr>
              <w:jc w:val="center"/>
            </w:pPr>
            <w:r w:rsidRPr="00564A43">
              <w:t>-0,9</w:t>
            </w:r>
          </w:p>
        </w:tc>
        <w:tc>
          <w:tcPr>
            <w:tcW w:w="1134" w:type="dxa"/>
          </w:tcPr>
          <w:p w:rsidR="00D647B0" w:rsidRPr="00564A43" w:rsidRDefault="00D647B0" w:rsidP="00D24379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kern w:val="0"/>
                <w:sz w:val="22"/>
                <w:szCs w:val="22"/>
                <w:lang w:eastAsia="ru-RU"/>
              </w:rPr>
              <w:t xml:space="preserve">  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1B16AB">
            <w:pPr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000 1 17 16000 00 0000 180</w:t>
            </w:r>
          </w:p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47B0" w:rsidRPr="00564A43" w:rsidRDefault="00D647B0" w:rsidP="001B16A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64A43">
              <w:rPr>
                <w:b/>
                <w:bCs/>
                <w:color w:val="000000"/>
              </w:rPr>
              <w:t>0,9</w:t>
            </w:r>
          </w:p>
        </w:tc>
        <w:tc>
          <w:tcPr>
            <w:tcW w:w="1276" w:type="dxa"/>
          </w:tcPr>
          <w:p w:rsidR="00D647B0" w:rsidRPr="00564A43" w:rsidRDefault="00D647B0" w:rsidP="001B16AB">
            <w:pPr>
              <w:jc w:val="center"/>
              <w:rPr>
                <w:b/>
              </w:rPr>
            </w:pPr>
            <w:r w:rsidRPr="00564A43">
              <w:rPr>
                <w:b/>
              </w:rPr>
              <w:t>0,9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  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2551" w:type="dxa"/>
          </w:tcPr>
          <w:p w:rsidR="00D647B0" w:rsidRPr="00564A43" w:rsidRDefault="00D647B0" w:rsidP="001B16AB">
            <w:pPr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979 1 17 16000 10 0000 180</w:t>
            </w:r>
          </w:p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47B0" w:rsidRPr="00564A43" w:rsidRDefault="00D647B0" w:rsidP="001B16A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64A43">
              <w:rPr>
                <w:bCs/>
                <w:color w:val="000000"/>
              </w:rPr>
              <w:t>0,9</w:t>
            </w:r>
          </w:p>
        </w:tc>
        <w:tc>
          <w:tcPr>
            <w:tcW w:w="1276" w:type="dxa"/>
          </w:tcPr>
          <w:p w:rsidR="00D647B0" w:rsidRPr="00564A43" w:rsidRDefault="00D647B0" w:rsidP="001B16AB">
            <w:pPr>
              <w:jc w:val="center"/>
            </w:pPr>
            <w:r w:rsidRPr="00564A43">
              <w:t>0,9</w:t>
            </w:r>
          </w:p>
        </w:tc>
        <w:tc>
          <w:tcPr>
            <w:tcW w:w="1134" w:type="dxa"/>
          </w:tcPr>
          <w:p w:rsidR="00D647B0" w:rsidRPr="00564A43" w:rsidRDefault="00D647B0" w:rsidP="00D24379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000 2 00 00000 00 0000 000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2702,0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2702,0</w:t>
            </w:r>
          </w:p>
        </w:tc>
        <w:tc>
          <w:tcPr>
            <w:tcW w:w="1134" w:type="dxa"/>
          </w:tcPr>
          <w:p w:rsidR="00D647B0" w:rsidRPr="00564A43" w:rsidRDefault="00D647B0"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0F114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000 2 02 00000 00 0000 000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2702,0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2702,0</w:t>
            </w:r>
          </w:p>
        </w:tc>
        <w:tc>
          <w:tcPr>
            <w:tcW w:w="1134" w:type="dxa"/>
          </w:tcPr>
          <w:p w:rsidR="00D647B0" w:rsidRPr="00564A43" w:rsidRDefault="00D647B0"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562479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 xml:space="preserve">000 2 02 10000 00 0000 150 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691,9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691,9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000 2 02 15001 00 0000 150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396,5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396,5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>Дотации 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551" w:type="dxa"/>
          </w:tcPr>
          <w:p w:rsidR="00D647B0" w:rsidRPr="00564A43" w:rsidRDefault="00D647B0" w:rsidP="005112C7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979 2 02 15001 10 0000 150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396,5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</w:pPr>
            <w:r w:rsidRPr="00564A43">
              <w:t>396,5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5552F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Дотации  бюджетам сельских поселений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000 2 02 16001 00 0000 150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295,4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295,4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 xml:space="preserve">Дотации  бюджетам сельских поселений на выравнивание бюджетной </w:t>
            </w:r>
            <w:r w:rsidRPr="00622630">
              <w:rPr>
                <w:color w:val="000000"/>
                <w:sz w:val="22"/>
                <w:szCs w:val="22"/>
              </w:rPr>
              <w:lastRenderedPageBreak/>
              <w:t>обеспеченности из бюджетов муниципальных районов</w:t>
            </w:r>
          </w:p>
        </w:tc>
        <w:tc>
          <w:tcPr>
            <w:tcW w:w="2551" w:type="dxa"/>
          </w:tcPr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lastRenderedPageBreak/>
              <w:t>979 2 02 16001 10 0000 150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295,4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</w:pPr>
            <w:r w:rsidRPr="00564A43">
              <w:t>295,4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5112C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</w:tcPr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979 202 20000 00 0000 150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144,0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144,0</w:t>
            </w:r>
          </w:p>
        </w:tc>
        <w:tc>
          <w:tcPr>
            <w:tcW w:w="1134" w:type="dxa"/>
          </w:tcPr>
          <w:p w:rsidR="00D647B0" w:rsidRPr="00564A43" w:rsidRDefault="00D647B0"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2551" w:type="dxa"/>
          </w:tcPr>
          <w:p w:rsidR="00D647B0" w:rsidRPr="00564A43" w:rsidRDefault="00D647B0" w:rsidP="005112C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979 202 29999 00 0000 150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144,0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  <w:rPr>
                <w:b/>
              </w:rPr>
            </w:pPr>
            <w:r w:rsidRPr="00564A43">
              <w:rPr>
                <w:b/>
              </w:rPr>
              <w:t>144,0</w:t>
            </w:r>
          </w:p>
        </w:tc>
        <w:tc>
          <w:tcPr>
            <w:tcW w:w="1134" w:type="dxa"/>
          </w:tcPr>
          <w:p w:rsidR="00D647B0" w:rsidRPr="00564A43" w:rsidRDefault="00D647B0"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551" w:type="dxa"/>
          </w:tcPr>
          <w:p w:rsidR="00D647B0" w:rsidRPr="00564A43" w:rsidRDefault="00D647B0" w:rsidP="001A377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979 202 29999 10 0000 150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144,0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</w:pPr>
            <w:r w:rsidRPr="00564A43">
              <w:t>144,0</w:t>
            </w:r>
          </w:p>
        </w:tc>
        <w:tc>
          <w:tcPr>
            <w:tcW w:w="1134" w:type="dxa"/>
          </w:tcPr>
          <w:p w:rsidR="00D647B0" w:rsidRPr="00564A43" w:rsidRDefault="00D647B0"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000 2 02 30000 00 0000 150</w:t>
            </w:r>
          </w:p>
        </w:tc>
        <w:tc>
          <w:tcPr>
            <w:tcW w:w="1276" w:type="dxa"/>
          </w:tcPr>
          <w:p w:rsidR="00D647B0" w:rsidRPr="00564A43" w:rsidRDefault="00D647B0" w:rsidP="00F038E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124,0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124,0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000 2 02 35118 00 0000 150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124,0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  <w:rPr>
                <w:b/>
              </w:rPr>
            </w:pPr>
            <w:r w:rsidRPr="00564A43">
              <w:rPr>
                <w:b/>
              </w:rPr>
              <w:t>124,0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</w:tcPr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979 2 02 35118 10  0000 150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124,0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</w:pPr>
            <w:r w:rsidRPr="00564A43">
              <w:t>124,0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000 2 02 40000 00 0000 150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1742,1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1742,1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000 2 02 40014 00 0000 150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146,6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146,6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сельских </w:t>
            </w:r>
            <w:r w:rsidRPr="00622630">
              <w:rPr>
                <w:b/>
                <w:color w:val="000000"/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000 2 02 40014 10 0000 150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146,6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</w:pPr>
            <w:r w:rsidRPr="00564A43">
              <w:t>146,6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Прочие межбюджетные трансферты передаваемые бюджетам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64A43">
              <w:rPr>
                <w:b/>
                <w:color w:val="000000"/>
                <w:sz w:val="20"/>
                <w:szCs w:val="20"/>
              </w:rPr>
              <w:t>000 2 02 49999 00 0000 150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64A43">
              <w:rPr>
                <w:b/>
                <w:color w:val="000000"/>
              </w:rPr>
              <w:t>1595,5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1595,5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  <w:rPr>
                <w:b/>
                <w:lang w:val="en-US"/>
              </w:rPr>
            </w:pPr>
            <w:r w:rsidRPr="00564A43">
              <w:rPr>
                <w:b/>
                <w:lang w:val="en-US"/>
              </w:rPr>
              <w:t>100.00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2551" w:type="dxa"/>
          </w:tcPr>
          <w:p w:rsidR="00D647B0" w:rsidRPr="00564A43" w:rsidRDefault="00D647B0" w:rsidP="00A51E5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64A43">
              <w:rPr>
                <w:color w:val="000000"/>
                <w:sz w:val="20"/>
                <w:szCs w:val="20"/>
              </w:rPr>
              <w:t>979 2 02 49999 10  0000 150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color w:val="000000"/>
              </w:rPr>
              <w:t>1595,5</w:t>
            </w:r>
          </w:p>
        </w:tc>
        <w:tc>
          <w:tcPr>
            <w:tcW w:w="1276" w:type="dxa"/>
          </w:tcPr>
          <w:p w:rsidR="00D647B0" w:rsidRPr="00564A43" w:rsidRDefault="00D647B0" w:rsidP="00CA67B3">
            <w:pPr>
              <w:jc w:val="center"/>
            </w:pPr>
            <w:r w:rsidRPr="00564A43">
              <w:t>1595,5</w:t>
            </w:r>
          </w:p>
        </w:tc>
        <w:tc>
          <w:tcPr>
            <w:tcW w:w="1134" w:type="dxa"/>
          </w:tcPr>
          <w:p w:rsidR="00D647B0" w:rsidRPr="00564A43" w:rsidRDefault="00D647B0" w:rsidP="002E7ADA">
            <w:pPr>
              <w:jc w:val="center"/>
            </w:pPr>
            <w:r w:rsidRPr="00564A43">
              <w:t>100,00</w:t>
            </w:r>
          </w:p>
        </w:tc>
      </w:tr>
      <w:tr w:rsidR="00D647B0" w:rsidRPr="00564A43" w:rsidTr="00622630">
        <w:tc>
          <w:tcPr>
            <w:tcW w:w="4219" w:type="dxa"/>
          </w:tcPr>
          <w:p w:rsidR="00D647B0" w:rsidRPr="00622630" w:rsidRDefault="00D647B0" w:rsidP="002E7AD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22630">
              <w:rPr>
                <w:b/>
                <w:color w:val="000000"/>
                <w:sz w:val="22"/>
                <w:szCs w:val="22"/>
              </w:rPr>
              <w:t>ВСЕГО ДОХОДОВ</w:t>
            </w:r>
            <w:r w:rsidRPr="00622630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551" w:type="dxa"/>
          </w:tcPr>
          <w:p w:rsidR="00D647B0" w:rsidRPr="00564A43" w:rsidRDefault="00D647B0" w:rsidP="002E7AD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47B0" w:rsidRPr="00564A43" w:rsidRDefault="00D647B0" w:rsidP="005D5A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64A43">
              <w:rPr>
                <w:b/>
                <w:color w:val="000000"/>
              </w:rPr>
              <w:t>6834,3</w:t>
            </w:r>
          </w:p>
        </w:tc>
        <w:tc>
          <w:tcPr>
            <w:tcW w:w="1276" w:type="dxa"/>
          </w:tcPr>
          <w:p w:rsidR="00D647B0" w:rsidRPr="00564A43" w:rsidRDefault="00D647B0" w:rsidP="002E7ADA">
            <w:pPr>
              <w:jc w:val="center"/>
              <w:rPr>
                <w:b/>
              </w:rPr>
            </w:pPr>
            <w:r w:rsidRPr="00564A43">
              <w:rPr>
                <w:b/>
              </w:rPr>
              <w:t>6877,8</w:t>
            </w:r>
          </w:p>
        </w:tc>
        <w:tc>
          <w:tcPr>
            <w:tcW w:w="1134" w:type="dxa"/>
          </w:tcPr>
          <w:p w:rsidR="00D647B0" w:rsidRPr="00564A43" w:rsidRDefault="00D647B0" w:rsidP="003B24BB">
            <w:pPr>
              <w:jc w:val="center"/>
              <w:rPr>
                <w:b/>
              </w:rPr>
            </w:pPr>
            <w:r w:rsidRPr="00564A43">
              <w:rPr>
                <w:b/>
              </w:rPr>
              <w:t>100,64</w:t>
            </w:r>
          </w:p>
        </w:tc>
      </w:tr>
    </w:tbl>
    <w:p w:rsidR="00D647B0" w:rsidRDefault="00622630" w:rsidP="0062263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</w:t>
      </w: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622630" w:rsidRPr="00564A43" w:rsidRDefault="00622630" w:rsidP="00622630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            Приложение 2</w:t>
      </w:r>
      <w:r w:rsidRPr="00564A43">
        <w:rPr>
          <w:bCs/>
          <w:sz w:val="28"/>
          <w:szCs w:val="28"/>
        </w:rPr>
        <w:t xml:space="preserve"> 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 xml:space="preserve">                               </w:t>
      </w:r>
      <w:r w:rsidRPr="00564A43">
        <w:rPr>
          <w:bCs/>
          <w:sz w:val="28"/>
          <w:szCs w:val="28"/>
        </w:rPr>
        <w:t>к решению Шварихинской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</w:t>
      </w:r>
      <w:r>
        <w:rPr>
          <w:bCs/>
          <w:sz w:val="28"/>
          <w:szCs w:val="28"/>
        </w:rPr>
        <w:t xml:space="preserve">                                                   </w:t>
      </w:r>
      <w:r w:rsidRPr="00564A43">
        <w:rPr>
          <w:bCs/>
          <w:sz w:val="28"/>
          <w:szCs w:val="28"/>
        </w:rPr>
        <w:t>сельской Думы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                   </w:t>
      </w:r>
      <w:r>
        <w:rPr>
          <w:bCs/>
          <w:sz w:val="28"/>
          <w:szCs w:val="28"/>
        </w:rPr>
        <w:t xml:space="preserve">                                </w:t>
      </w:r>
      <w:r w:rsidRPr="00564A43">
        <w:rPr>
          <w:bCs/>
          <w:sz w:val="28"/>
          <w:szCs w:val="28"/>
        </w:rPr>
        <w:t>от  24.07.2024 № 21/97</w:t>
      </w:r>
    </w:p>
    <w:p w:rsidR="00D647B0" w:rsidRDefault="00D647B0" w:rsidP="00413D20">
      <w:pPr>
        <w:rPr>
          <w:bCs/>
          <w:sz w:val="28"/>
          <w:szCs w:val="28"/>
        </w:rPr>
      </w:pPr>
    </w:p>
    <w:tbl>
      <w:tblPr>
        <w:tblW w:w="10835" w:type="dxa"/>
        <w:tblInd w:w="-318" w:type="dxa"/>
        <w:tblLayout w:type="fixed"/>
        <w:tblLook w:val="0000"/>
      </w:tblPr>
      <w:tblGrid>
        <w:gridCol w:w="209"/>
        <w:gridCol w:w="3761"/>
        <w:gridCol w:w="709"/>
        <w:gridCol w:w="567"/>
        <w:gridCol w:w="709"/>
        <w:gridCol w:w="1417"/>
        <w:gridCol w:w="709"/>
        <w:gridCol w:w="850"/>
        <w:gridCol w:w="851"/>
        <w:gridCol w:w="1053"/>
      </w:tblGrid>
      <w:tr w:rsidR="00D647B0" w:rsidRPr="000D69C1" w:rsidTr="00DD6B32">
        <w:trPr>
          <w:gridBefore w:val="1"/>
          <w:wBefore w:w="209" w:type="dxa"/>
          <w:trHeight w:val="375"/>
        </w:trPr>
        <w:tc>
          <w:tcPr>
            <w:tcW w:w="1062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2630" w:rsidRDefault="00D647B0" w:rsidP="00622630">
            <w:pPr>
              <w:widowControl/>
              <w:suppressAutoHyphens w:val="0"/>
              <w:jc w:val="center"/>
              <w:rPr>
                <w:b/>
                <w:bCs/>
                <w:kern w:val="0"/>
                <w:sz w:val="28"/>
                <w:szCs w:val="28"/>
                <w:lang w:eastAsia="ru-RU"/>
              </w:rPr>
            </w:pPr>
            <w:r w:rsidRPr="00622630">
              <w:rPr>
                <w:b/>
                <w:bCs/>
                <w:kern w:val="0"/>
                <w:sz w:val="28"/>
                <w:szCs w:val="28"/>
                <w:lang w:eastAsia="ru-RU"/>
              </w:rPr>
              <w:t xml:space="preserve">Исполнение расходов бюджета </w:t>
            </w:r>
          </w:p>
          <w:p w:rsidR="00D647B0" w:rsidRPr="00622630" w:rsidRDefault="00D647B0" w:rsidP="00622630">
            <w:pPr>
              <w:widowControl/>
              <w:suppressAutoHyphens w:val="0"/>
              <w:jc w:val="center"/>
              <w:rPr>
                <w:b/>
                <w:bCs/>
                <w:kern w:val="0"/>
                <w:sz w:val="28"/>
                <w:szCs w:val="28"/>
                <w:lang w:eastAsia="ru-RU"/>
              </w:rPr>
            </w:pPr>
            <w:r w:rsidRPr="00622630">
              <w:rPr>
                <w:b/>
                <w:bCs/>
                <w:kern w:val="0"/>
                <w:sz w:val="28"/>
                <w:szCs w:val="28"/>
                <w:lang w:eastAsia="ru-RU"/>
              </w:rPr>
              <w:t>муниципального образования Шварихинское сельское поселение</w:t>
            </w:r>
          </w:p>
          <w:p w:rsidR="00622630" w:rsidRDefault="00D647B0" w:rsidP="00622630">
            <w:pPr>
              <w:widowControl/>
              <w:suppressAutoHyphens w:val="0"/>
              <w:jc w:val="center"/>
              <w:rPr>
                <w:b/>
                <w:bCs/>
                <w:kern w:val="0"/>
                <w:sz w:val="28"/>
                <w:szCs w:val="28"/>
                <w:lang w:eastAsia="ru-RU"/>
              </w:rPr>
            </w:pPr>
            <w:r w:rsidRPr="00622630">
              <w:rPr>
                <w:b/>
                <w:bCs/>
                <w:kern w:val="0"/>
                <w:sz w:val="28"/>
                <w:szCs w:val="28"/>
                <w:lang w:eastAsia="ru-RU"/>
              </w:rPr>
              <w:t xml:space="preserve">Нолинского района Кировской области </w:t>
            </w:r>
          </w:p>
          <w:p w:rsidR="00D647B0" w:rsidRPr="00622630" w:rsidRDefault="00D647B0" w:rsidP="00622630">
            <w:pPr>
              <w:widowControl/>
              <w:suppressAutoHyphens w:val="0"/>
              <w:jc w:val="center"/>
              <w:rPr>
                <w:b/>
                <w:bCs/>
                <w:kern w:val="0"/>
                <w:sz w:val="28"/>
                <w:szCs w:val="28"/>
                <w:lang w:eastAsia="ru-RU"/>
              </w:rPr>
            </w:pPr>
            <w:r w:rsidRPr="00622630">
              <w:rPr>
                <w:b/>
                <w:bCs/>
                <w:kern w:val="0"/>
                <w:sz w:val="28"/>
                <w:szCs w:val="28"/>
                <w:lang w:eastAsia="ru-RU"/>
              </w:rPr>
              <w:t>по ведомственной структуре расходов бюджета за 2023 год</w:t>
            </w:r>
          </w:p>
          <w:p w:rsidR="00D647B0" w:rsidRPr="00D65381" w:rsidRDefault="00D647B0" w:rsidP="002E7ADA">
            <w:pPr>
              <w:widowControl/>
              <w:suppressAutoHyphens w:val="0"/>
              <w:rPr>
                <w:b/>
                <w:bCs/>
                <w:kern w:val="0"/>
                <w:lang w:eastAsia="ru-RU"/>
              </w:rPr>
            </w:pP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Наименование расхода</w:t>
            </w:r>
          </w:p>
        </w:tc>
        <w:tc>
          <w:tcPr>
            <w:tcW w:w="709" w:type="dxa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Рас-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поря-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9575C">
              <w:rPr>
                <w:b/>
                <w:bCs/>
                <w:sz w:val="16"/>
                <w:szCs w:val="16"/>
              </w:rPr>
              <w:t>ди</w:t>
            </w:r>
            <w:proofErr w:type="spellEnd"/>
            <w:r w:rsidRPr="0049575C">
              <w:rPr>
                <w:b/>
                <w:bCs/>
                <w:sz w:val="16"/>
                <w:szCs w:val="16"/>
              </w:rPr>
              <w:t>-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9575C">
              <w:rPr>
                <w:b/>
                <w:b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567" w:type="dxa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Раз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-дел</w:t>
            </w:r>
          </w:p>
        </w:tc>
        <w:tc>
          <w:tcPr>
            <w:tcW w:w="709" w:type="dxa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Под-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раз-</w:t>
            </w:r>
          </w:p>
          <w:p w:rsidR="00D647B0" w:rsidRPr="0049575C" w:rsidRDefault="00D647B0" w:rsidP="002E7ADA">
            <w:pPr>
              <w:ind w:left="1012" w:hanging="1012"/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дел</w:t>
            </w:r>
          </w:p>
        </w:tc>
        <w:tc>
          <w:tcPr>
            <w:tcW w:w="1417" w:type="dxa"/>
            <w:vAlign w:val="center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Цел</w:t>
            </w:r>
            <w:r w:rsidRPr="0049575C">
              <w:rPr>
                <w:b/>
                <w:bCs/>
                <w:sz w:val="16"/>
                <w:szCs w:val="16"/>
              </w:rPr>
              <w:t>евая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 статья</w:t>
            </w:r>
          </w:p>
        </w:tc>
        <w:tc>
          <w:tcPr>
            <w:tcW w:w="709" w:type="dxa"/>
            <w:vAlign w:val="center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Вид 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рас-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хода</w:t>
            </w:r>
          </w:p>
        </w:tc>
        <w:tc>
          <w:tcPr>
            <w:tcW w:w="850" w:type="dxa"/>
            <w:vAlign w:val="center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План 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сумма</w:t>
            </w:r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9575C">
              <w:rPr>
                <w:b/>
                <w:bCs/>
                <w:sz w:val="16"/>
                <w:szCs w:val="16"/>
              </w:rPr>
              <w:t>(тыс.</w:t>
            </w:r>
            <w:proofErr w:type="gramEnd"/>
          </w:p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 xml:space="preserve"> рублей)</w:t>
            </w:r>
          </w:p>
        </w:tc>
        <w:tc>
          <w:tcPr>
            <w:tcW w:w="851" w:type="dxa"/>
          </w:tcPr>
          <w:p w:rsidR="00D647B0" w:rsidRPr="0049575C" w:rsidRDefault="00D647B0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 xml:space="preserve">Факт </w:t>
            </w:r>
          </w:p>
          <w:p w:rsidR="00D647B0" w:rsidRPr="0049575C" w:rsidRDefault="00D647B0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 xml:space="preserve">сумма  </w:t>
            </w:r>
          </w:p>
          <w:p w:rsidR="00D647B0" w:rsidRPr="0049575C" w:rsidRDefault="00D647B0" w:rsidP="002E7ADA">
            <w:pPr>
              <w:rPr>
                <w:bCs/>
                <w:sz w:val="16"/>
                <w:szCs w:val="16"/>
              </w:rPr>
            </w:pPr>
            <w:proofErr w:type="gramStart"/>
            <w:r w:rsidRPr="0049575C">
              <w:rPr>
                <w:bCs/>
                <w:sz w:val="16"/>
                <w:szCs w:val="16"/>
              </w:rPr>
              <w:t>(тыс.</w:t>
            </w:r>
            <w:proofErr w:type="gramEnd"/>
          </w:p>
          <w:p w:rsidR="00D647B0" w:rsidRPr="0049575C" w:rsidRDefault="00D647B0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 xml:space="preserve">рублей) </w:t>
            </w:r>
          </w:p>
        </w:tc>
        <w:tc>
          <w:tcPr>
            <w:tcW w:w="1053" w:type="dxa"/>
          </w:tcPr>
          <w:p w:rsidR="00D647B0" w:rsidRPr="0049575C" w:rsidRDefault="00D647B0" w:rsidP="002E7ADA">
            <w:pPr>
              <w:rPr>
                <w:bCs/>
                <w:sz w:val="16"/>
                <w:szCs w:val="16"/>
              </w:rPr>
            </w:pPr>
            <w:r w:rsidRPr="0049575C">
              <w:rPr>
                <w:bCs/>
                <w:sz w:val="16"/>
                <w:szCs w:val="16"/>
              </w:rPr>
              <w:t>Процент</w:t>
            </w:r>
            <w:r>
              <w:rPr>
                <w:bCs/>
                <w:sz w:val="16"/>
                <w:szCs w:val="16"/>
              </w:rPr>
              <w:t xml:space="preserve"> исполнения</w:t>
            </w:r>
            <w:proofErr w:type="gramStart"/>
            <w:r>
              <w:rPr>
                <w:bCs/>
                <w:sz w:val="16"/>
                <w:szCs w:val="16"/>
              </w:rPr>
              <w:t xml:space="preserve"> (%)</w:t>
            </w:r>
            <w:proofErr w:type="gramEnd"/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1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2E7ADA">
            <w:pPr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6932,7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CC54A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6786,6</w:t>
            </w:r>
          </w:p>
        </w:tc>
        <w:tc>
          <w:tcPr>
            <w:tcW w:w="1053" w:type="dxa"/>
            <w:vAlign w:val="bottom"/>
          </w:tcPr>
          <w:p w:rsidR="00D647B0" w:rsidRPr="00C7597F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97,89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531354">
            <w:pPr>
              <w:jc w:val="both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администрация муницип</w:t>
            </w:r>
            <w:r>
              <w:rPr>
                <w:b/>
                <w:bCs/>
                <w:sz w:val="16"/>
                <w:szCs w:val="16"/>
              </w:rPr>
              <w:t xml:space="preserve">ального образования Шварихинское </w:t>
            </w:r>
            <w:r w:rsidRPr="0049575C">
              <w:rPr>
                <w:b/>
                <w:bCs/>
                <w:sz w:val="16"/>
                <w:szCs w:val="16"/>
              </w:rPr>
              <w:t>сельского поселения Нолинского района Кировской области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D9176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6932,7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D9176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6786,6</w:t>
            </w:r>
          </w:p>
        </w:tc>
        <w:tc>
          <w:tcPr>
            <w:tcW w:w="1053" w:type="dxa"/>
            <w:vAlign w:val="bottom"/>
          </w:tcPr>
          <w:p w:rsidR="00D647B0" w:rsidRPr="00C7597F" w:rsidRDefault="00D647B0" w:rsidP="00D9176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97,89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1781,9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1781,8</w:t>
            </w:r>
          </w:p>
        </w:tc>
        <w:tc>
          <w:tcPr>
            <w:tcW w:w="1053" w:type="dxa"/>
            <w:vAlign w:val="bottom"/>
          </w:tcPr>
          <w:p w:rsidR="00D647B0" w:rsidRPr="00C7597F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164D0F" w:rsidRDefault="00D647B0" w:rsidP="00164163">
            <w:pPr>
              <w:jc w:val="both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A51E5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1719,7</w:t>
            </w:r>
          </w:p>
        </w:tc>
        <w:tc>
          <w:tcPr>
            <w:tcW w:w="851" w:type="dxa"/>
            <w:vAlign w:val="bottom"/>
          </w:tcPr>
          <w:p w:rsidR="00D647B0" w:rsidRPr="00164D0F" w:rsidRDefault="00D647B0" w:rsidP="00AD485F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1719,6</w:t>
            </w:r>
          </w:p>
        </w:tc>
        <w:tc>
          <w:tcPr>
            <w:tcW w:w="1053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99,99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0B73A5" w:rsidRDefault="00D647B0" w:rsidP="00B125A7">
            <w:pPr>
              <w:jc w:val="both"/>
              <w:rPr>
                <w:i/>
                <w:iCs/>
                <w:sz w:val="16"/>
                <w:szCs w:val="16"/>
              </w:rPr>
            </w:pPr>
            <w:r w:rsidRPr="000B73A5">
              <w:rPr>
                <w:i/>
                <w:iCs/>
                <w:sz w:val="16"/>
                <w:szCs w:val="16"/>
              </w:rPr>
              <w:t>Муниципальная программа «Развитие муниципального управления</w:t>
            </w:r>
            <w:r>
              <w:rPr>
                <w:i/>
                <w:iCs/>
                <w:sz w:val="16"/>
                <w:szCs w:val="16"/>
              </w:rPr>
              <w:t xml:space="preserve"> в администрации Шварихинского </w:t>
            </w:r>
            <w:r w:rsidRPr="000B73A5">
              <w:rPr>
                <w:i/>
                <w:iCs/>
                <w:sz w:val="16"/>
                <w:szCs w:val="16"/>
              </w:rPr>
              <w:t>сельского поселения Нолинского района Кировской области»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1719,7</w:t>
            </w:r>
          </w:p>
        </w:tc>
        <w:tc>
          <w:tcPr>
            <w:tcW w:w="851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1719,6</w:t>
            </w:r>
          </w:p>
        </w:tc>
        <w:tc>
          <w:tcPr>
            <w:tcW w:w="1053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99,99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1719,7</w:t>
            </w:r>
          </w:p>
        </w:tc>
        <w:tc>
          <w:tcPr>
            <w:tcW w:w="851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1719,6</w:t>
            </w:r>
          </w:p>
        </w:tc>
        <w:tc>
          <w:tcPr>
            <w:tcW w:w="1053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99,99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0100001030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1719,7</w:t>
            </w:r>
          </w:p>
        </w:tc>
        <w:tc>
          <w:tcPr>
            <w:tcW w:w="851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1719,6</w:t>
            </w:r>
          </w:p>
        </w:tc>
        <w:tc>
          <w:tcPr>
            <w:tcW w:w="1053" w:type="dxa"/>
            <w:vAlign w:val="bottom"/>
          </w:tcPr>
          <w:p w:rsidR="00D647B0" w:rsidRPr="00AD485F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AD485F">
              <w:rPr>
                <w:bCs/>
                <w:i/>
                <w:sz w:val="16"/>
                <w:szCs w:val="16"/>
              </w:rPr>
              <w:t>99,99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0100001030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1507,0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1507,0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0100001030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3611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201,6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3611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201,5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99,97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Иные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49575C">
              <w:rPr>
                <w:i/>
                <w:iCs/>
                <w:color w:val="000000"/>
                <w:sz w:val="16"/>
                <w:szCs w:val="16"/>
              </w:rPr>
              <w:t>бюджетные ассигнования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0100001030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11,0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Финансовое обеспечение расходных обязательств муниципального образования, возникающих при выполнении передаваемых полномочий </w:t>
            </w:r>
          </w:p>
        </w:tc>
        <w:tc>
          <w:tcPr>
            <w:tcW w:w="709" w:type="dxa"/>
            <w:vAlign w:val="bottom"/>
          </w:tcPr>
          <w:p w:rsidR="00D647B0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0100014000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1053" w:type="dxa"/>
          </w:tcPr>
          <w:p w:rsidR="00D647B0" w:rsidRDefault="00D647B0" w:rsidP="00ED6A4B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D647B0" w:rsidRDefault="00D647B0" w:rsidP="00ED6A4B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D647B0" w:rsidRPr="001A7A47" w:rsidRDefault="00D647B0" w:rsidP="00ED6A4B">
            <w:pPr>
              <w:jc w:val="center"/>
              <w:rPr>
                <w:i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Мероприятия в сфере градостроительной деятельности</w:t>
            </w:r>
          </w:p>
        </w:tc>
        <w:tc>
          <w:tcPr>
            <w:tcW w:w="709" w:type="dxa"/>
            <w:vAlign w:val="bottom"/>
          </w:tcPr>
          <w:p w:rsidR="00D647B0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0100014010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1053" w:type="dxa"/>
          </w:tcPr>
          <w:p w:rsidR="00D647B0" w:rsidRPr="001A7A47" w:rsidRDefault="00D647B0" w:rsidP="00ED6A4B">
            <w:pPr>
              <w:jc w:val="center"/>
              <w:rPr>
                <w:i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D647B0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0100014010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1053" w:type="dxa"/>
          </w:tcPr>
          <w:p w:rsidR="00D647B0" w:rsidRPr="001A7A47" w:rsidRDefault="00D647B0" w:rsidP="00ED6A4B">
            <w:pPr>
              <w:jc w:val="center"/>
              <w:rPr>
                <w:i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B34E54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B34E54" w:rsidRDefault="00D647B0" w:rsidP="002E7ADA">
            <w:pPr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D647B0" w:rsidRPr="00B34E54" w:rsidRDefault="00D647B0" w:rsidP="00A51E52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B34E54" w:rsidRDefault="00D647B0" w:rsidP="00CB598C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62,1</w:t>
            </w:r>
          </w:p>
        </w:tc>
        <w:tc>
          <w:tcPr>
            <w:tcW w:w="851" w:type="dxa"/>
            <w:vAlign w:val="bottom"/>
          </w:tcPr>
          <w:p w:rsidR="00D647B0" w:rsidRPr="00B34E54" w:rsidRDefault="00D647B0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62,1</w:t>
            </w:r>
          </w:p>
        </w:tc>
        <w:tc>
          <w:tcPr>
            <w:tcW w:w="1053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B34E54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D647B0" w:rsidRPr="00B34E54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B34E54" w:rsidRDefault="00D647B0" w:rsidP="0039070A">
            <w:pPr>
              <w:jc w:val="both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 xml:space="preserve"> Муниципальная программа «Развитие муниципального управления в администрации Шварихинского сельского поселения Нолинского района Кировской области »</w:t>
            </w:r>
          </w:p>
        </w:tc>
        <w:tc>
          <w:tcPr>
            <w:tcW w:w="709" w:type="dxa"/>
            <w:vAlign w:val="bottom"/>
          </w:tcPr>
          <w:p w:rsidR="00D647B0" w:rsidRPr="00B34E54" w:rsidRDefault="00D647B0" w:rsidP="00A51E52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53,6</w:t>
            </w:r>
          </w:p>
        </w:tc>
        <w:tc>
          <w:tcPr>
            <w:tcW w:w="851" w:type="dxa"/>
            <w:vAlign w:val="bottom"/>
          </w:tcPr>
          <w:p w:rsidR="00D647B0" w:rsidRPr="00B34E54" w:rsidRDefault="00D647B0" w:rsidP="00FE1512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B34E54">
              <w:rPr>
                <w:b/>
                <w:i/>
                <w:iCs/>
                <w:sz w:val="16"/>
                <w:szCs w:val="16"/>
              </w:rPr>
              <w:t>53,6</w:t>
            </w:r>
          </w:p>
        </w:tc>
        <w:tc>
          <w:tcPr>
            <w:tcW w:w="1053" w:type="dxa"/>
            <w:vAlign w:val="bottom"/>
          </w:tcPr>
          <w:p w:rsidR="00D647B0" w:rsidRPr="00B34E54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B34E54"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2B18CB">
            <w:pPr>
              <w:rPr>
                <w:i/>
                <w:iCs/>
                <w:sz w:val="16"/>
                <w:szCs w:val="16"/>
              </w:rPr>
            </w:pPr>
            <w:r w:rsidRPr="0039070A">
              <w:rPr>
                <w:i/>
                <w:iCs/>
                <w:sz w:val="16"/>
                <w:szCs w:val="16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39070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</w:t>
            </w:r>
            <w:r>
              <w:rPr>
                <w:i/>
                <w:iCs/>
                <w:sz w:val="16"/>
                <w:szCs w:val="16"/>
              </w:rPr>
              <w:t>020</w:t>
            </w:r>
            <w:r w:rsidRPr="0049575C">
              <w:rPr>
                <w:i/>
                <w:iCs/>
                <w:sz w:val="16"/>
                <w:szCs w:val="16"/>
              </w:rPr>
              <w:t>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51,8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51,8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39070A" w:rsidRDefault="00D647B0" w:rsidP="002B18CB">
            <w:pPr>
              <w:rPr>
                <w:i/>
                <w:iCs/>
                <w:sz w:val="16"/>
                <w:szCs w:val="16"/>
              </w:rPr>
            </w:pPr>
            <w:r w:rsidRPr="0039070A">
              <w:rPr>
                <w:i/>
                <w:iCs/>
                <w:sz w:val="16"/>
                <w:szCs w:val="16"/>
              </w:rPr>
              <w:t>Обеспечение деятельности муниципальных учреждений и отдельных категорий работников, занимающихся обеспечением деятельности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D647B0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39070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</w:t>
            </w:r>
            <w:r>
              <w:rPr>
                <w:i/>
                <w:iCs/>
                <w:sz w:val="16"/>
                <w:szCs w:val="16"/>
              </w:rPr>
              <w:t>02010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51,8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51,8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39070A" w:rsidRDefault="00D647B0" w:rsidP="0039070A">
            <w:pPr>
              <w:rPr>
                <w:i/>
                <w:iCs/>
                <w:sz w:val="16"/>
                <w:szCs w:val="16"/>
              </w:rPr>
            </w:pPr>
            <w:r w:rsidRPr="0039070A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D647B0" w:rsidRPr="0039070A" w:rsidRDefault="00D647B0" w:rsidP="002B18CB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D647B0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39070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</w:t>
            </w:r>
            <w:r>
              <w:rPr>
                <w:i/>
                <w:iCs/>
                <w:sz w:val="16"/>
                <w:szCs w:val="16"/>
              </w:rPr>
              <w:t>02010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D647B0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51,8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51,8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2B18CB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D647B0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867FD2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01000130</w:t>
            </w:r>
            <w:r>
              <w:rPr>
                <w:i/>
                <w:iCs/>
                <w:sz w:val="16"/>
                <w:szCs w:val="16"/>
              </w:rPr>
              <w:t>0</w:t>
            </w:r>
            <w:r w:rsidRPr="0049575C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1,8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1,8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2B18CB">
            <w:pPr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Членские взносы в АСМО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0100013010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1,8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1,8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2B18CB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BC2EFC">
              <w:rPr>
                <w:iCs/>
                <w:sz w:val="16"/>
                <w:szCs w:val="16"/>
              </w:rPr>
              <w:t>9</w:t>
            </w:r>
            <w:r>
              <w:rPr>
                <w:i/>
                <w:iCs/>
                <w:sz w:val="16"/>
                <w:szCs w:val="16"/>
              </w:rPr>
              <w:t>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0100013010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B18C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1,8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1,8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B18CB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E16715" w:rsidRDefault="00D647B0">
            <w:pPr>
              <w:rPr>
                <w:b/>
                <w:i/>
                <w:sz w:val="16"/>
                <w:szCs w:val="16"/>
              </w:rPr>
            </w:pPr>
            <w:r w:rsidRPr="00E16715">
              <w:rPr>
                <w:b/>
                <w:i/>
                <w:sz w:val="16"/>
                <w:szCs w:val="16"/>
              </w:rPr>
              <w:t xml:space="preserve">Муниципальная программа "Управление муниципальным имуществом в администрации Шварихинского сельского поселения Нолинского района Кировской области" 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Pr="00BC2EFC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  <w:r w:rsidRPr="00BC2EFC">
              <w:rPr>
                <w:b/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Pr="00BC2EFC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  <w:r w:rsidRPr="00BC2EFC">
              <w:rPr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Pr="00BC2EFC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  <w:r w:rsidRPr="00BC2EFC">
              <w:rPr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Pr="00BC2EFC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  <w:r w:rsidRPr="00BC2EFC">
              <w:rPr>
                <w:b/>
                <w:i/>
                <w:sz w:val="16"/>
                <w:szCs w:val="16"/>
              </w:rPr>
              <w:t>0400000000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D647B0" w:rsidRPr="001A7A47" w:rsidRDefault="00D647B0">
            <w:pPr>
              <w:jc w:val="center"/>
              <w:rPr>
                <w:b/>
                <w:i/>
                <w:sz w:val="16"/>
                <w:szCs w:val="16"/>
              </w:rPr>
            </w:pPr>
            <w:r w:rsidRPr="001A7A47">
              <w:rPr>
                <w:b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BC2EFC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851" w:type="dxa"/>
            <w:vAlign w:val="bottom"/>
          </w:tcPr>
          <w:p w:rsidR="00D647B0" w:rsidRPr="00BC2EFC" w:rsidRDefault="00D647B0" w:rsidP="00FE1512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1053" w:type="dxa"/>
            <w:vAlign w:val="bottom"/>
          </w:tcPr>
          <w:p w:rsidR="00D647B0" w:rsidRPr="00BC2EFC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BC2EFC"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752904" w:rsidRDefault="00D647B0">
            <w:pPr>
              <w:rPr>
                <w:i/>
                <w:sz w:val="16"/>
                <w:szCs w:val="16"/>
              </w:rPr>
            </w:pPr>
            <w:r w:rsidRPr="00752904">
              <w:rPr>
                <w:i/>
                <w:sz w:val="16"/>
                <w:szCs w:val="16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0400004000</w:t>
            </w:r>
          </w:p>
        </w:tc>
        <w:tc>
          <w:tcPr>
            <w:tcW w:w="709" w:type="dxa"/>
            <w:vAlign w:val="bottom"/>
          </w:tcPr>
          <w:p w:rsidR="00D647B0" w:rsidRPr="00185D4B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185D4B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185D4B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851" w:type="dxa"/>
            <w:vAlign w:val="bottom"/>
          </w:tcPr>
          <w:p w:rsidR="00D647B0" w:rsidRPr="00185D4B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1053" w:type="dxa"/>
            <w:vAlign w:val="bottom"/>
          </w:tcPr>
          <w:p w:rsidR="00D647B0" w:rsidRPr="00185D4B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752904" w:rsidRDefault="00D647B0">
            <w:pPr>
              <w:rPr>
                <w:i/>
                <w:sz w:val="16"/>
                <w:szCs w:val="16"/>
              </w:rPr>
            </w:pPr>
            <w:r w:rsidRPr="00752904">
              <w:rPr>
                <w:i/>
                <w:sz w:val="16"/>
                <w:szCs w:val="16"/>
              </w:rPr>
              <w:t>Управление муниципальной собственностью</w:t>
            </w:r>
          </w:p>
        </w:tc>
        <w:tc>
          <w:tcPr>
            <w:tcW w:w="709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0400004010</w:t>
            </w:r>
          </w:p>
        </w:tc>
        <w:tc>
          <w:tcPr>
            <w:tcW w:w="709" w:type="dxa"/>
            <w:vAlign w:val="bottom"/>
          </w:tcPr>
          <w:p w:rsidR="00D647B0" w:rsidRPr="00185D4B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185D4B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185D4B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851" w:type="dxa"/>
            <w:vAlign w:val="bottom"/>
          </w:tcPr>
          <w:p w:rsidR="00D647B0" w:rsidRPr="00185D4B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1053" w:type="dxa"/>
            <w:vAlign w:val="bottom"/>
          </w:tcPr>
          <w:p w:rsidR="00D647B0" w:rsidRPr="00185D4B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752904" w:rsidRDefault="00D647B0">
            <w:pPr>
              <w:rPr>
                <w:i/>
                <w:sz w:val="16"/>
                <w:szCs w:val="16"/>
              </w:rPr>
            </w:pPr>
            <w:r w:rsidRPr="00752904">
              <w:rPr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D647B0" w:rsidRPr="00185D4B" w:rsidRDefault="00D647B0">
            <w:pPr>
              <w:jc w:val="center"/>
              <w:rPr>
                <w:i/>
                <w:sz w:val="16"/>
                <w:szCs w:val="16"/>
              </w:rPr>
            </w:pPr>
            <w:r w:rsidRPr="00185D4B">
              <w:rPr>
                <w:i/>
                <w:sz w:val="16"/>
                <w:szCs w:val="16"/>
              </w:rPr>
              <w:t>0400004010</w:t>
            </w:r>
          </w:p>
        </w:tc>
        <w:tc>
          <w:tcPr>
            <w:tcW w:w="709" w:type="dxa"/>
            <w:vAlign w:val="bottom"/>
          </w:tcPr>
          <w:p w:rsidR="00D647B0" w:rsidRPr="00185D4B" w:rsidRDefault="00D647B0" w:rsidP="00185D4B">
            <w:pPr>
              <w:jc w:val="center"/>
              <w:rPr>
                <w:i/>
                <w:iCs/>
                <w:sz w:val="16"/>
                <w:szCs w:val="16"/>
              </w:rPr>
            </w:pPr>
            <w:r w:rsidRPr="00185D4B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185D4B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851" w:type="dxa"/>
            <w:vAlign w:val="bottom"/>
          </w:tcPr>
          <w:p w:rsidR="00D647B0" w:rsidRPr="00185D4B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1053" w:type="dxa"/>
            <w:vAlign w:val="bottom"/>
          </w:tcPr>
          <w:p w:rsidR="00D647B0" w:rsidRPr="00185D4B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2E7ADA">
            <w:pPr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124,0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124,0</w:t>
            </w:r>
          </w:p>
        </w:tc>
        <w:tc>
          <w:tcPr>
            <w:tcW w:w="1053" w:type="dxa"/>
            <w:vAlign w:val="bottom"/>
          </w:tcPr>
          <w:p w:rsidR="00D647B0" w:rsidRPr="00C7597F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164D0F" w:rsidRDefault="00D647B0" w:rsidP="002E7ADA">
            <w:pPr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124,0</w:t>
            </w:r>
          </w:p>
        </w:tc>
        <w:tc>
          <w:tcPr>
            <w:tcW w:w="851" w:type="dxa"/>
            <w:vAlign w:val="bottom"/>
          </w:tcPr>
          <w:p w:rsidR="00D647B0" w:rsidRPr="00164D0F" w:rsidRDefault="00D647B0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124,0</w:t>
            </w:r>
          </w:p>
        </w:tc>
        <w:tc>
          <w:tcPr>
            <w:tcW w:w="1053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0B73A5" w:rsidRDefault="00D647B0" w:rsidP="00A51E52">
            <w:pPr>
              <w:jc w:val="both"/>
              <w:rPr>
                <w:i/>
                <w:iCs/>
                <w:sz w:val="16"/>
                <w:szCs w:val="16"/>
              </w:rPr>
            </w:pPr>
            <w:r w:rsidRPr="000B73A5">
              <w:rPr>
                <w:i/>
                <w:iCs/>
                <w:sz w:val="16"/>
                <w:szCs w:val="16"/>
              </w:rPr>
              <w:t xml:space="preserve">Муниципальная программа </w:t>
            </w:r>
            <w:r>
              <w:rPr>
                <w:i/>
                <w:iCs/>
                <w:sz w:val="16"/>
                <w:szCs w:val="16"/>
              </w:rPr>
              <w:t>Шварихинского</w:t>
            </w:r>
            <w:r w:rsidRPr="000B73A5">
              <w:rPr>
                <w:i/>
                <w:iCs/>
                <w:sz w:val="16"/>
                <w:szCs w:val="16"/>
              </w:rPr>
              <w:t xml:space="preserve"> сельского поселения Нолинского района Кировской области «Развитие муниципального управления</w:t>
            </w:r>
            <w:r>
              <w:rPr>
                <w:i/>
                <w:iCs/>
                <w:sz w:val="16"/>
                <w:szCs w:val="16"/>
              </w:rPr>
              <w:t xml:space="preserve"> в администрации Шварихинского</w:t>
            </w:r>
            <w:r w:rsidRPr="000B73A5">
              <w:rPr>
                <w:i/>
                <w:iCs/>
                <w:sz w:val="16"/>
                <w:szCs w:val="16"/>
              </w:rPr>
              <w:t xml:space="preserve"> сельского поселения Нолинского района Кировской области»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A51E5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124,0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124,0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F32B0F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 xml:space="preserve">Осуществление </w:t>
            </w:r>
            <w:r>
              <w:rPr>
                <w:i/>
                <w:iCs/>
                <w:sz w:val="16"/>
                <w:szCs w:val="16"/>
              </w:rPr>
              <w:t>переданных полномочий Российской Федерации по первичному воинскому учету</w:t>
            </w:r>
            <w:r w:rsidRPr="0049575C">
              <w:rPr>
                <w:i/>
                <w:iCs/>
                <w:sz w:val="16"/>
                <w:szCs w:val="16"/>
              </w:rPr>
              <w:t xml:space="preserve"> на территориях, где отсутствуют военные комиссариаты 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0100051180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124,0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124,0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0100051180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075E2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124,0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B34E54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124,0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C9310C" w:rsidRDefault="00D647B0">
            <w:pPr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b/>
                <w:bCs/>
                <w:sz w:val="16"/>
                <w:szCs w:val="16"/>
              </w:rPr>
            </w:pPr>
            <w:r w:rsidRPr="00C9310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C9310C" w:rsidRDefault="00D647B0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1688,1</w:t>
            </w:r>
          </w:p>
        </w:tc>
        <w:tc>
          <w:tcPr>
            <w:tcW w:w="851" w:type="dxa"/>
            <w:vAlign w:val="bottom"/>
          </w:tcPr>
          <w:p w:rsidR="00D647B0" w:rsidRPr="00C9310C" w:rsidRDefault="00D647B0" w:rsidP="00FE1512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1666,1</w:t>
            </w:r>
          </w:p>
        </w:tc>
        <w:tc>
          <w:tcPr>
            <w:tcW w:w="1053" w:type="dxa"/>
            <w:vAlign w:val="bottom"/>
          </w:tcPr>
          <w:p w:rsidR="00D647B0" w:rsidRPr="00C9310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98,70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164D0F" w:rsidRDefault="00D647B0">
            <w:pPr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vAlign w:val="center"/>
          </w:tcPr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center"/>
          </w:tcPr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D647B0" w:rsidRPr="00164D0F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C9310C" w:rsidRDefault="00D647B0" w:rsidP="00D91762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1688,1</w:t>
            </w:r>
          </w:p>
        </w:tc>
        <w:tc>
          <w:tcPr>
            <w:tcW w:w="851" w:type="dxa"/>
            <w:vAlign w:val="bottom"/>
          </w:tcPr>
          <w:p w:rsidR="00D647B0" w:rsidRPr="00C9310C" w:rsidRDefault="00D647B0" w:rsidP="00D91762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1666,1</w:t>
            </w:r>
          </w:p>
        </w:tc>
        <w:tc>
          <w:tcPr>
            <w:tcW w:w="1053" w:type="dxa"/>
            <w:vAlign w:val="bottom"/>
          </w:tcPr>
          <w:p w:rsidR="00D647B0" w:rsidRPr="00C9310C" w:rsidRDefault="00D647B0" w:rsidP="00D9176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98,70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C9310C" w:rsidRDefault="00D647B0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 xml:space="preserve">Муниципальная программа «Обеспечение безопасности </w:t>
            </w:r>
            <w:r>
              <w:rPr>
                <w:i/>
                <w:sz w:val="16"/>
                <w:szCs w:val="16"/>
              </w:rPr>
              <w:t xml:space="preserve">и </w:t>
            </w:r>
            <w:r w:rsidRPr="00C9310C">
              <w:rPr>
                <w:i/>
                <w:sz w:val="16"/>
                <w:szCs w:val="16"/>
              </w:rPr>
              <w:t>жизнедеятельности населения в муниципальном образовании Шварихинского сельского поселения Нолинского района Кировской области»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0200000000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D91762" w:rsidRDefault="00D647B0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 w:rsidRPr="00D91762">
              <w:rPr>
                <w:i/>
                <w:iCs/>
                <w:sz w:val="16"/>
                <w:szCs w:val="16"/>
              </w:rPr>
              <w:t>1688,1</w:t>
            </w:r>
          </w:p>
        </w:tc>
        <w:tc>
          <w:tcPr>
            <w:tcW w:w="851" w:type="dxa"/>
            <w:vAlign w:val="bottom"/>
          </w:tcPr>
          <w:p w:rsidR="00D647B0" w:rsidRPr="00D91762" w:rsidRDefault="00D647B0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 w:rsidRPr="00D91762">
              <w:rPr>
                <w:i/>
                <w:iCs/>
                <w:sz w:val="16"/>
                <w:szCs w:val="16"/>
              </w:rPr>
              <w:t>1666,1</w:t>
            </w:r>
          </w:p>
        </w:tc>
        <w:tc>
          <w:tcPr>
            <w:tcW w:w="1053" w:type="dxa"/>
            <w:vAlign w:val="bottom"/>
          </w:tcPr>
          <w:p w:rsidR="00D647B0" w:rsidRPr="00D91762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D91762">
              <w:rPr>
                <w:bCs/>
                <w:i/>
                <w:sz w:val="16"/>
                <w:szCs w:val="16"/>
              </w:rPr>
              <w:t>98,70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C9310C" w:rsidRDefault="00D647B0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0200002000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D91762" w:rsidRDefault="00D647B0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 w:rsidRPr="00D91762">
              <w:rPr>
                <w:i/>
                <w:iCs/>
                <w:sz w:val="16"/>
                <w:szCs w:val="16"/>
              </w:rPr>
              <w:t>1688,1</w:t>
            </w:r>
          </w:p>
        </w:tc>
        <w:tc>
          <w:tcPr>
            <w:tcW w:w="851" w:type="dxa"/>
            <w:vAlign w:val="bottom"/>
          </w:tcPr>
          <w:p w:rsidR="00D647B0" w:rsidRPr="00D91762" w:rsidRDefault="00D647B0" w:rsidP="00D91762">
            <w:pPr>
              <w:jc w:val="center"/>
              <w:rPr>
                <w:i/>
                <w:iCs/>
                <w:sz w:val="16"/>
                <w:szCs w:val="16"/>
              </w:rPr>
            </w:pPr>
            <w:r w:rsidRPr="00D91762">
              <w:rPr>
                <w:i/>
                <w:iCs/>
                <w:sz w:val="16"/>
                <w:szCs w:val="16"/>
              </w:rPr>
              <w:t>1666,1</w:t>
            </w:r>
          </w:p>
        </w:tc>
        <w:tc>
          <w:tcPr>
            <w:tcW w:w="1053" w:type="dxa"/>
            <w:vAlign w:val="bottom"/>
          </w:tcPr>
          <w:p w:rsidR="00D647B0" w:rsidRPr="00D91762" w:rsidRDefault="00D647B0" w:rsidP="00D91762">
            <w:pPr>
              <w:jc w:val="center"/>
              <w:rPr>
                <w:bCs/>
                <w:i/>
                <w:sz w:val="16"/>
                <w:szCs w:val="16"/>
              </w:rPr>
            </w:pPr>
            <w:r w:rsidRPr="00D91762">
              <w:rPr>
                <w:bCs/>
                <w:i/>
                <w:sz w:val="16"/>
                <w:szCs w:val="16"/>
              </w:rPr>
              <w:t>98,70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C9310C" w:rsidRDefault="00D647B0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Обеспечение деятельности пожарной охраны</w:t>
            </w: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0200002120</w:t>
            </w: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C9310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1676,1</w:t>
            </w:r>
          </w:p>
        </w:tc>
        <w:tc>
          <w:tcPr>
            <w:tcW w:w="851" w:type="dxa"/>
            <w:vAlign w:val="bottom"/>
          </w:tcPr>
          <w:p w:rsidR="00D647B0" w:rsidRPr="00C9310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1654,1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98,69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C9310C" w:rsidRDefault="00D647B0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0200002120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bottom"/>
          </w:tcPr>
          <w:p w:rsidR="00D647B0" w:rsidRPr="00C9310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1573,7</w:t>
            </w:r>
          </w:p>
        </w:tc>
        <w:tc>
          <w:tcPr>
            <w:tcW w:w="851" w:type="dxa"/>
            <w:vAlign w:val="bottom"/>
          </w:tcPr>
          <w:p w:rsidR="00D647B0" w:rsidRPr="00C9310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1551,7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98,60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C9310C" w:rsidRDefault="00D647B0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0200002120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C9310C" w:rsidRDefault="00D647B0" w:rsidP="00C9310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102,4</w:t>
            </w:r>
          </w:p>
        </w:tc>
        <w:tc>
          <w:tcPr>
            <w:tcW w:w="851" w:type="dxa"/>
            <w:vAlign w:val="bottom"/>
          </w:tcPr>
          <w:p w:rsidR="00D647B0" w:rsidRPr="00C9310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102,4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904FA2" w:rsidRDefault="00D647B0" w:rsidP="00904FA2">
            <w:pPr>
              <w:rPr>
                <w:i/>
                <w:color w:val="000000"/>
                <w:sz w:val="16"/>
                <w:szCs w:val="16"/>
              </w:rPr>
            </w:pPr>
            <w:r w:rsidRPr="00904FA2">
              <w:rPr>
                <w:i/>
                <w:color w:val="000000"/>
                <w:sz w:val="16"/>
                <w:szCs w:val="16"/>
              </w:rPr>
              <w:t xml:space="preserve">  Мероприятия в установленной сфере деятельности</w:t>
            </w:r>
          </w:p>
          <w:p w:rsidR="00D647B0" w:rsidRPr="00904FA2" w:rsidRDefault="00D647B0">
            <w:pPr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0200004000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C9310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12,0</w:t>
            </w:r>
          </w:p>
        </w:tc>
        <w:tc>
          <w:tcPr>
            <w:tcW w:w="851" w:type="dxa"/>
            <w:vAlign w:val="bottom"/>
          </w:tcPr>
          <w:p w:rsidR="00D647B0" w:rsidRPr="00C9310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C9310C" w:rsidRDefault="00D647B0">
            <w:pPr>
              <w:rPr>
                <w:i/>
                <w:sz w:val="16"/>
                <w:szCs w:val="16"/>
              </w:rPr>
            </w:pPr>
            <w:r w:rsidRPr="00904FA2">
              <w:rPr>
                <w:i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0200004010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C9310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12,0</w:t>
            </w:r>
          </w:p>
        </w:tc>
        <w:tc>
          <w:tcPr>
            <w:tcW w:w="851" w:type="dxa"/>
            <w:vAlign w:val="bottom"/>
          </w:tcPr>
          <w:p w:rsidR="00D647B0" w:rsidRPr="00C9310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C9310C" w:rsidRDefault="00D647B0" w:rsidP="0014648E">
            <w:pPr>
              <w:rPr>
                <w:i/>
                <w:sz w:val="16"/>
                <w:szCs w:val="16"/>
              </w:rPr>
            </w:pPr>
            <w:r w:rsidRPr="00C9310C">
              <w:rPr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0200001010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C9310C" w:rsidRDefault="00D647B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C9310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12,0</w:t>
            </w:r>
          </w:p>
        </w:tc>
        <w:tc>
          <w:tcPr>
            <w:tcW w:w="851" w:type="dxa"/>
            <w:vAlign w:val="bottom"/>
          </w:tcPr>
          <w:p w:rsidR="00D647B0" w:rsidRPr="00C9310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2E7ADA">
            <w:pPr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AC38C6" w:rsidRDefault="00D647B0" w:rsidP="00AC38C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702,0</w:t>
            </w:r>
          </w:p>
        </w:tc>
        <w:tc>
          <w:tcPr>
            <w:tcW w:w="851" w:type="dxa"/>
            <w:vAlign w:val="bottom"/>
          </w:tcPr>
          <w:p w:rsidR="00D647B0" w:rsidRPr="00AC38C6" w:rsidRDefault="00D647B0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702,0</w:t>
            </w:r>
          </w:p>
        </w:tc>
        <w:tc>
          <w:tcPr>
            <w:tcW w:w="1053" w:type="dxa"/>
            <w:vAlign w:val="bottom"/>
          </w:tcPr>
          <w:p w:rsidR="00D647B0" w:rsidRPr="00AC38C6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164D0F" w:rsidRDefault="00D647B0" w:rsidP="002E7ADA">
            <w:pPr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DB20BD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64D0F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593,7</w:t>
            </w:r>
          </w:p>
        </w:tc>
        <w:tc>
          <w:tcPr>
            <w:tcW w:w="851" w:type="dxa"/>
            <w:vAlign w:val="bottom"/>
          </w:tcPr>
          <w:p w:rsidR="00D647B0" w:rsidRPr="00164D0F" w:rsidRDefault="00D647B0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554,3</w:t>
            </w:r>
          </w:p>
        </w:tc>
        <w:tc>
          <w:tcPr>
            <w:tcW w:w="1053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93,36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B67E1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 xml:space="preserve">Муниципальная программа </w:t>
            </w:r>
            <w:r>
              <w:rPr>
                <w:i/>
                <w:iCs/>
                <w:sz w:val="16"/>
                <w:szCs w:val="16"/>
              </w:rPr>
              <w:t>«Развитие транспортной системы в муниципальном образовании  Шварихинского сельского поселения</w:t>
            </w:r>
            <w:r w:rsidRPr="0049575C">
              <w:rPr>
                <w:i/>
                <w:iCs/>
                <w:sz w:val="16"/>
                <w:szCs w:val="16"/>
              </w:rPr>
              <w:t xml:space="preserve"> Нолинского района</w:t>
            </w:r>
            <w:r>
              <w:rPr>
                <w:i/>
                <w:iCs/>
                <w:sz w:val="16"/>
                <w:szCs w:val="16"/>
              </w:rPr>
              <w:t xml:space="preserve"> Кировской области»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DB20BD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0300000000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593,7</w:t>
            </w:r>
          </w:p>
        </w:tc>
        <w:tc>
          <w:tcPr>
            <w:tcW w:w="851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554,3</w:t>
            </w:r>
          </w:p>
        </w:tc>
        <w:tc>
          <w:tcPr>
            <w:tcW w:w="1053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93,36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 xml:space="preserve">Мероприятия в </w:t>
            </w:r>
            <w:r>
              <w:rPr>
                <w:i/>
                <w:iCs/>
                <w:sz w:val="16"/>
                <w:szCs w:val="16"/>
              </w:rPr>
              <w:t>установленной сфере  де</w:t>
            </w:r>
            <w:r w:rsidRPr="0049575C">
              <w:rPr>
                <w:i/>
                <w:iCs/>
                <w:sz w:val="16"/>
                <w:szCs w:val="16"/>
              </w:rPr>
              <w:t>ятельности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DB20BD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0300004000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593,7</w:t>
            </w:r>
          </w:p>
        </w:tc>
        <w:tc>
          <w:tcPr>
            <w:tcW w:w="851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554,3</w:t>
            </w:r>
          </w:p>
        </w:tc>
        <w:tc>
          <w:tcPr>
            <w:tcW w:w="1053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93,36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Содержание дорог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DB20BD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0300004200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593,7</w:t>
            </w:r>
          </w:p>
        </w:tc>
        <w:tc>
          <w:tcPr>
            <w:tcW w:w="851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554,3</w:t>
            </w:r>
          </w:p>
        </w:tc>
        <w:tc>
          <w:tcPr>
            <w:tcW w:w="1053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93,36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0300004200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 w:rsidRPr="001A7A47">
              <w:rPr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593,7</w:t>
            </w:r>
          </w:p>
        </w:tc>
        <w:tc>
          <w:tcPr>
            <w:tcW w:w="851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554,3</w:t>
            </w:r>
          </w:p>
        </w:tc>
        <w:tc>
          <w:tcPr>
            <w:tcW w:w="1053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 w:rsidRPr="00DC7701">
              <w:rPr>
                <w:bCs/>
                <w:i/>
                <w:sz w:val="16"/>
                <w:szCs w:val="16"/>
              </w:rPr>
              <w:t>93,36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164D0F" w:rsidRDefault="00D647B0" w:rsidP="00164163">
            <w:pPr>
              <w:jc w:val="both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DB20BD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164D0F">
              <w:rPr>
                <w:b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160,0</w:t>
            </w:r>
          </w:p>
        </w:tc>
        <w:tc>
          <w:tcPr>
            <w:tcW w:w="851" w:type="dxa"/>
            <w:vAlign w:val="bottom"/>
          </w:tcPr>
          <w:p w:rsidR="00D647B0" w:rsidRPr="00164D0F" w:rsidRDefault="00D647B0" w:rsidP="00FE1512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160,0</w:t>
            </w:r>
          </w:p>
        </w:tc>
        <w:tc>
          <w:tcPr>
            <w:tcW w:w="1053" w:type="dxa"/>
            <w:vAlign w:val="bottom"/>
          </w:tcPr>
          <w:p w:rsidR="00D647B0" w:rsidRPr="00164D0F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164D0F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0B73A5" w:rsidRDefault="00D647B0" w:rsidP="00603115">
            <w:pPr>
              <w:jc w:val="both"/>
              <w:rPr>
                <w:i/>
                <w:iCs/>
                <w:sz w:val="16"/>
                <w:szCs w:val="16"/>
              </w:rPr>
            </w:pPr>
            <w:r w:rsidRPr="000B73A5">
              <w:rPr>
                <w:i/>
                <w:iCs/>
                <w:sz w:val="16"/>
                <w:szCs w:val="16"/>
              </w:rPr>
              <w:t>Муниципальная программа «Развитие муниципального управления</w:t>
            </w:r>
            <w:r>
              <w:rPr>
                <w:i/>
                <w:iCs/>
                <w:sz w:val="16"/>
                <w:szCs w:val="16"/>
              </w:rPr>
              <w:t xml:space="preserve"> в администрации муниципального образования Шварихинского</w:t>
            </w:r>
            <w:r w:rsidRPr="000B73A5">
              <w:rPr>
                <w:i/>
                <w:iCs/>
                <w:sz w:val="16"/>
                <w:szCs w:val="16"/>
              </w:rPr>
              <w:t xml:space="preserve"> сельского поселения</w:t>
            </w:r>
            <w:r>
              <w:rPr>
                <w:i/>
                <w:iCs/>
                <w:sz w:val="16"/>
                <w:szCs w:val="16"/>
              </w:rPr>
              <w:t xml:space="preserve"> Нолинского района Кировской области</w:t>
            </w:r>
            <w:r w:rsidRPr="000B73A5">
              <w:rPr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97</w:t>
            </w:r>
            <w:r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DC7701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 w:rsidRPr="00DC7701">
              <w:rPr>
                <w:i/>
                <w:iCs/>
                <w:sz w:val="16"/>
                <w:szCs w:val="16"/>
              </w:rPr>
              <w:t>160,0</w:t>
            </w:r>
          </w:p>
        </w:tc>
        <w:tc>
          <w:tcPr>
            <w:tcW w:w="851" w:type="dxa"/>
            <w:vAlign w:val="bottom"/>
          </w:tcPr>
          <w:p w:rsidR="00D647B0" w:rsidRPr="00DC7701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 w:rsidRPr="00DC7701">
              <w:rPr>
                <w:i/>
                <w:iCs/>
                <w:sz w:val="16"/>
                <w:szCs w:val="16"/>
              </w:rPr>
              <w:t>160,0</w:t>
            </w:r>
          </w:p>
        </w:tc>
        <w:tc>
          <w:tcPr>
            <w:tcW w:w="1053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sz w:val="16"/>
                <w:szCs w:val="16"/>
              </w:rPr>
            </w:pPr>
            <w:r w:rsidRPr="00DC7701">
              <w:rPr>
                <w:bCs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2A2308" w:rsidRDefault="00D647B0" w:rsidP="00114BBF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Софинансирование </w:t>
            </w:r>
            <w:r w:rsidRPr="002A2308">
              <w:rPr>
                <w:i/>
                <w:iCs/>
                <w:sz w:val="16"/>
                <w:szCs w:val="16"/>
              </w:rPr>
              <w:t>расходных обязательств</w:t>
            </w:r>
            <w:r>
              <w:rPr>
                <w:i/>
                <w:iCs/>
                <w:sz w:val="16"/>
                <w:szCs w:val="16"/>
              </w:rPr>
              <w:t xml:space="preserve">, </w:t>
            </w:r>
            <w:r w:rsidRPr="002A2308">
              <w:rPr>
                <w:i/>
                <w:iCs/>
                <w:sz w:val="16"/>
                <w:szCs w:val="16"/>
              </w:rPr>
              <w:t xml:space="preserve"> возникших при выполнении полномочий</w:t>
            </w:r>
            <w:r>
              <w:rPr>
                <w:i/>
                <w:iCs/>
                <w:sz w:val="16"/>
                <w:szCs w:val="16"/>
              </w:rPr>
              <w:t xml:space="preserve"> органов местного самоуправления по вопросам местного значения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97</w:t>
            </w:r>
            <w:r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D647B0" w:rsidRPr="002A2308" w:rsidRDefault="00D647B0" w:rsidP="00114BBF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010001</w:t>
            </w:r>
            <w:r>
              <w:rPr>
                <w:i/>
                <w:iCs/>
                <w:sz w:val="16"/>
                <w:szCs w:val="16"/>
              </w:rPr>
              <w:t>5</w:t>
            </w:r>
            <w:r w:rsidRPr="002A2308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DC7701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 w:rsidRPr="00DC7701">
              <w:rPr>
                <w:i/>
                <w:iCs/>
                <w:sz w:val="16"/>
                <w:szCs w:val="16"/>
              </w:rPr>
              <w:t>160,0</w:t>
            </w:r>
          </w:p>
        </w:tc>
        <w:tc>
          <w:tcPr>
            <w:tcW w:w="851" w:type="dxa"/>
            <w:vAlign w:val="bottom"/>
          </w:tcPr>
          <w:p w:rsidR="00D647B0" w:rsidRPr="00DC7701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 w:rsidRPr="00DC7701">
              <w:rPr>
                <w:i/>
                <w:iCs/>
                <w:sz w:val="16"/>
                <w:szCs w:val="16"/>
              </w:rPr>
              <w:t>160,0</w:t>
            </w:r>
          </w:p>
        </w:tc>
        <w:tc>
          <w:tcPr>
            <w:tcW w:w="1053" w:type="dxa"/>
            <w:vAlign w:val="bottom"/>
          </w:tcPr>
          <w:p w:rsidR="00D647B0" w:rsidRPr="00DC7701" w:rsidRDefault="00D647B0" w:rsidP="0014648E">
            <w:pPr>
              <w:jc w:val="center"/>
              <w:rPr>
                <w:bCs/>
                <w:sz w:val="16"/>
                <w:szCs w:val="16"/>
              </w:rPr>
            </w:pPr>
            <w:r w:rsidRPr="00DC7701">
              <w:rPr>
                <w:bCs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Default="00D647B0" w:rsidP="00114BBF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Подготовка сведений о границах населенных пунктов и о границах территориальных зон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D647B0" w:rsidRPr="002A2308" w:rsidRDefault="00D647B0" w:rsidP="00114BBF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0100015590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144,0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144,0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FE1512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2A2308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D647B0" w:rsidRPr="002A2308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0100015590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144,0</w:t>
            </w:r>
          </w:p>
        </w:tc>
        <w:tc>
          <w:tcPr>
            <w:tcW w:w="851" w:type="dxa"/>
            <w:vAlign w:val="bottom"/>
          </w:tcPr>
          <w:p w:rsidR="00D647B0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144,0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14648E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Default="00D647B0" w:rsidP="00FE1512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Подготовка сведений о границах населенных пунктов и о границах территориальных зон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97</w:t>
            </w:r>
            <w:r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2A2308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D647B0" w:rsidRPr="00114BBF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01000S5590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2A2308" w:rsidRDefault="00D647B0" w:rsidP="008E5B7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16,0</w:t>
            </w:r>
          </w:p>
        </w:tc>
        <w:tc>
          <w:tcPr>
            <w:tcW w:w="851" w:type="dxa"/>
            <w:vAlign w:val="bottom"/>
          </w:tcPr>
          <w:p w:rsidR="00D647B0" w:rsidRPr="002A2308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16,0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2A2308" w:rsidRDefault="00D647B0" w:rsidP="00161BBA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17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01000S5590</w:t>
            </w:r>
          </w:p>
        </w:tc>
        <w:tc>
          <w:tcPr>
            <w:tcW w:w="709" w:type="dxa"/>
            <w:vAlign w:val="bottom"/>
          </w:tcPr>
          <w:p w:rsidR="00D647B0" w:rsidRPr="002A2308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2A2308" w:rsidRDefault="00D647B0" w:rsidP="008E5B7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16,0</w:t>
            </w:r>
          </w:p>
        </w:tc>
        <w:tc>
          <w:tcPr>
            <w:tcW w:w="851" w:type="dxa"/>
            <w:vAlign w:val="bottom"/>
          </w:tcPr>
          <w:p w:rsidR="00D647B0" w:rsidRPr="002A2308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16,0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49575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2556,7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2472,0</w:t>
            </w:r>
          </w:p>
        </w:tc>
        <w:tc>
          <w:tcPr>
            <w:tcW w:w="1053" w:type="dxa"/>
            <w:vAlign w:val="bottom"/>
          </w:tcPr>
          <w:p w:rsidR="00D647B0" w:rsidRPr="00C7597F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96,69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2B18CB" w:rsidRDefault="00D647B0">
            <w:pPr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vAlign w:val="center"/>
          </w:tcPr>
          <w:p w:rsidR="00D647B0" w:rsidRPr="002B18CB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2B18CB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D647B0" w:rsidRPr="002B18CB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D647B0" w:rsidRPr="002B18CB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center"/>
          </w:tcPr>
          <w:p w:rsidR="00D647B0" w:rsidRPr="002B18CB" w:rsidRDefault="00D647B0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center"/>
          </w:tcPr>
          <w:p w:rsidR="00D647B0" w:rsidRPr="002B18CB" w:rsidRDefault="00D647B0" w:rsidP="00A2432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36,3</w:t>
            </w:r>
          </w:p>
        </w:tc>
        <w:tc>
          <w:tcPr>
            <w:tcW w:w="851" w:type="dxa"/>
            <w:vAlign w:val="center"/>
          </w:tcPr>
          <w:p w:rsidR="00D647B0" w:rsidRPr="002B18CB" w:rsidRDefault="00D647B0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36,3</w:t>
            </w:r>
          </w:p>
        </w:tc>
        <w:tc>
          <w:tcPr>
            <w:tcW w:w="1053" w:type="dxa"/>
            <w:vAlign w:val="bottom"/>
          </w:tcPr>
          <w:p w:rsidR="00D647B0" w:rsidRPr="002B18CB" w:rsidRDefault="00D647B0" w:rsidP="00A2432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A2432B" w:rsidRDefault="00D647B0">
            <w:pPr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Муниципальная программа «Развитие жилищно-коммунального хозяйства в муниципальном образовании Шварихинского сельского поселения Нолинского района Кировской области»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0500000000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center"/>
          </w:tcPr>
          <w:p w:rsidR="00D647B0" w:rsidRDefault="00D647B0" w:rsidP="00A2432B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 w:rsidP="00A2432B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 w:rsidP="00A2432B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 w:rsidP="00A243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36,3</w:t>
            </w:r>
          </w:p>
        </w:tc>
        <w:tc>
          <w:tcPr>
            <w:tcW w:w="851" w:type="dxa"/>
            <w:vAlign w:val="center"/>
          </w:tcPr>
          <w:p w:rsidR="00D647B0" w:rsidRDefault="00D647B0" w:rsidP="00FE1512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 w:rsidP="00FE1512">
            <w:pPr>
              <w:jc w:val="center"/>
              <w:rPr>
                <w:i/>
                <w:sz w:val="16"/>
                <w:szCs w:val="16"/>
              </w:rPr>
            </w:pPr>
          </w:p>
          <w:p w:rsidR="00D647B0" w:rsidRDefault="00D647B0" w:rsidP="00FE1512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36,3</w:t>
            </w:r>
          </w:p>
        </w:tc>
        <w:tc>
          <w:tcPr>
            <w:tcW w:w="1053" w:type="dxa"/>
            <w:vAlign w:val="bottom"/>
          </w:tcPr>
          <w:p w:rsidR="00D647B0" w:rsidRPr="00AB3174" w:rsidRDefault="00D647B0" w:rsidP="00A2432B">
            <w:pPr>
              <w:jc w:val="center"/>
              <w:rPr>
                <w:bCs/>
                <w:i/>
                <w:sz w:val="16"/>
                <w:szCs w:val="16"/>
              </w:rPr>
            </w:pPr>
            <w:r w:rsidRPr="00AB3174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A2432B" w:rsidRDefault="00D647B0">
            <w:pPr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vAlign w:val="center"/>
          </w:tcPr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0500004000</w:t>
            </w:r>
          </w:p>
        </w:tc>
        <w:tc>
          <w:tcPr>
            <w:tcW w:w="709" w:type="dxa"/>
            <w:vAlign w:val="center"/>
          </w:tcPr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center"/>
          </w:tcPr>
          <w:p w:rsidR="00D647B0" w:rsidRPr="00A2432B" w:rsidRDefault="00D647B0" w:rsidP="00A243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36,3</w:t>
            </w:r>
          </w:p>
        </w:tc>
        <w:tc>
          <w:tcPr>
            <w:tcW w:w="851" w:type="dxa"/>
            <w:vAlign w:val="center"/>
          </w:tcPr>
          <w:p w:rsidR="00D647B0" w:rsidRPr="00A2432B" w:rsidRDefault="00D647B0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36,3</w:t>
            </w:r>
          </w:p>
        </w:tc>
        <w:tc>
          <w:tcPr>
            <w:tcW w:w="1053" w:type="dxa"/>
            <w:vAlign w:val="bottom"/>
          </w:tcPr>
          <w:p w:rsidR="00D647B0" w:rsidRPr="00AB3174" w:rsidRDefault="00D647B0" w:rsidP="00A2432B">
            <w:pPr>
              <w:jc w:val="center"/>
              <w:rPr>
                <w:bCs/>
                <w:i/>
                <w:sz w:val="16"/>
                <w:szCs w:val="16"/>
              </w:rPr>
            </w:pPr>
            <w:r w:rsidRPr="00AB3174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A2432B" w:rsidRDefault="00D647B0">
            <w:pPr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Мероприятия в области капитального ремонта жилья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0500004230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center"/>
          </w:tcPr>
          <w:p w:rsidR="00D647B0" w:rsidRPr="00A2432B" w:rsidRDefault="00D647B0" w:rsidP="00A243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36,3</w:t>
            </w:r>
          </w:p>
        </w:tc>
        <w:tc>
          <w:tcPr>
            <w:tcW w:w="851" w:type="dxa"/>
            <w:vAlign w:val="center"/>
          </w:tcPr>
          <w:p w:rsidR="00D647B0" w:rsidRPr="00A2432B" w:rsidRDefault="00D647B0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36,3</w:t>
            </w:r>
          </w:p>
        </w:tc>
        <w:tc>
          <w:tcPr>
            <w:tcW w:w="1053" w:type="dxa"/>
            <w:vAlign w:val="bottom"/>
          </w:tcPr>
          <w:p w:rsidR="00D647B0" w:rsidRPr="00AB3174" w:rsidRDefault="00D647B0" w:rsidP="00A2432B">
            <w:pPr>
              <w:jc w:val="center"/>
              <w:rPr>
                <w:bCs/>
                <w:i/>
                <w:sz w:val="16"/>
                <w:szCs w:val="16"/>
              </w:rPr>
            </w:pPr>
            <w:r w:rsidRPr="00AB3174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center"/>
          </w:tcPr>
          <w:p w:rsidR="00D647B0" w:rsidRPr="00A2432B" w:rsidRDefault="00D647B0">
            <w:pPr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0500004230</w:t>
            </w:r>
          </w:p>
        </w:tc>
        <w:tc>
          <w:tcPr>
            <w:tcW w:w="709" w:type="dxa"/>
            <w:vAlign w:val="center"/>
          </w:tcPr>
          <w:p w:rsidR="00D647B0" w:rsidRDefault="00D647B0">
            <w:pPr>
              <w:jc w:val="center"/>
              <w:rPr>
                <w:i/>
                <w:sz w:val="16"/>
                <w:szCs w:val="16"/>
              </w:rPr>
            </w:pPr>
          </w:p>
          <w:p w:rsidR="00D647B0" w:rsidRPr="00A2432B" w:rsidRDefault="00D647B0">
            <w:pPr>
              <w:jc w:val="center"/>
              <w:rPr>
                <w:i/>
                <w:sz w:val="16"/>
                <w:szCs w:val="16"/>
              </w:rPr>
            </w:pPr>
            <w:r w:rsidRPr="00A2432B">
              <w:rPr>
                <w:i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center"/>
          </w:tcPr>
          <w:p w:rsidR="00D647B0" w:rsidRPr="00A2432B" w:rsidRDefault="00D647B0" w:rsidP="00A243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36,3</w:t>
            </w:r>
          </w:p>
        </w:tc>
        <w:tc>
          <w:tcPr>
            <w:tcW w:w="851" w:type="dxa"/>
            <w:vAlign w:val="center"/>
          </w:tcPr>
          <w:p w:rsidR="00D647B0" w:rsidRPr="00A2432B" w:rsidRDefault="00D647B0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36,3</w:t>
            </w:r>
          </w:p>
        </w:tc>
        <w:tc>
          <w:tcPr>
            <w:tcW w:w="1053" w:type="dxa"/>
            <w:vAlign w:val="bottom"/>
          </w:tcPr>
          <w:p w:rsidR="00D647B0" w:rsidRPr="00AB3174" w:rsidRDefault="00D647B0" w:rsidP="00A2432B">
            <w:pPr>
              <w:jc w:val="center"/>
              <w:rPr>
                <w:bCs/>
                <w:i/>
                <w:sz w:val="16"/>
                <w:szCs w:val="16"/>
              </w:rPr>
            </w:pPr>
            <w:r w:rsidRPr="00AB3174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2B18CB" w:rsidRDefault="00D647B0" w:rsidP="00164163">
            <w:pPr>
              <w:jc w:val="both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D647B0" w:rsidRPr="002B18CB" w:rsidRDefault="00D647B0" w:rsidP="00DB20BD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2B18CB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2B18CB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2B18CB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2B18CB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2B18CB" w:rsidRDefault="00D647B0" w:rsidP="002E7AD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2223,9</w:t>
            </w:r>
          </w:p>
        </w:tc>
        <w:tc>
          <w:tcPr>
            <w:tcW w:w="851" w:type="dxa"/>
            <w:vAlign w:val="bottom"/>
          </w:tcPr>
          <w:p w:rsidR="00D647B0" w:rsidRPr="002B18CB" w:rsidRDefault="00D647B0" w:rsidP="00FE1512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2223,9</w:t>
            </w:r>
          </w:p>
        </w:tc>
        <w:tc>
          <w:tcPr>
            <w:tcW w:w="1053" w:type="dxa"/>
          </w:tcPr>
          <w:p w:rsidR="00D647B0" w:rsidRPr="001A7A47" w:rsidRDefault="00D647B0" w:rsidP="00ED6A4B">
            <w:pPr>
              <w:jc w:val="center"/>
              <w:rPr>
                <w:b/>
              </w:rPr>
            </w:pPr>
            <w:r w:rsidRPr="001A7A47">
              <w:rPr>
                <w:b/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E49E8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lastRenderedPageBreak/>
              <w:t>Муниципальная программа «Развитие жилищно-коммунального хозяйства в муниципальном образовании Шварихинского сельского</w:t>
            </w:r>
            <w:r w:rsidRPr="0049575C">
              <w:rPr>
                <w:i/>
                <w:iCs/>
                <w:sz w:val="16"/>
                <w:szCs w:val="16"/>
              </w:rPr>
              <w:t xml:space="preserve"> пос</w:t>
            </w:r>
            <w:r>
              <w:rPr>
                <w:i/>
                <w:iCs/>
                <w:sz w:val="16"/>
                <w:szCs w:val="16"/>
              </w:rPr>
              <w:t xml:space="preserve">еления </w:t>
            </w:r>
            <w:r w:rsidRPr="0049575C">
              <w:rPr>
                <w:i/>
                <w:iCs/>
                <w:sz w:val="16"/>
                <w:szCs w:val="16"/>
              </w:rPr>
              <w:t xml:space="preserve"> Нолинского р</w:t>
            </w:r>
            <w:r>
              <w:rPr>
                <w:i/>
                <w:iCs/>
                <w:sz w:val="16"/>
                <w:szCs w:val="16"/>
              </w:rPr>
              <w:t>айона Кировской области»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2223,9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2223,9</w:t>
            </w:r>
          </w:p>
        </w:tc>
        <w:tc>
          <w:tcPr>
            <w:tcW w:w="1053" w:type="dxa"/>
          </w:tcPr>
          <w:p w:rsidR="00D647B0" w:rsidRDefault="00D647B0" w:rsidP="00ED6A4B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D647B0" w:rsidRDefault="00D647B0" w:rsidP="00ED6A4B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D647B0" w:rsidRDefault="00D647B0" w:rsidP="00ED6A4B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D647B0" w:rsidRDefault="00D647B0" w:rsidP="00ED6A4B">
            <w:pPr>
              <w:jc w:val="center"/>
            </w:pPr>
            <w:r w:rsidRPr="001629E1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2E7ADA">
            <w:pPr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Мероприятия в уст</w:t>
            </w:r>
            <w:r>
              <w:rPr>
                <w:i/>
                <w:iCs/>
                <w:sz w:val="16"/>
                <w:szCs w:val="16"/>
              </w:rPr>
              <w:t>а</w:t>
            </w:r>
            <w:r w:rsidRPr="0049575C">
              <w:rPr>
                <w:i/>
                <w:iCs/>
                <w:sz w:val="16"/>
                <w:szCs w:val="16"/>
              </w:rPr>
              <w:t>новленной сфере деятельности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2077,3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2077,3</w:t>
            </w:r>
          </w:p>
        </w:tc>
        <w:tc>
          <w:tcPr>
            <w:tcW w:w="1053" w:type="dxa"/>
            <w:vAlign w:val="bottom"/>
          </w:tcPr>
          <w:p w:rsidR="00D647B0" w:rsidRPr="00BE7D7E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BE7D7E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2E7ADA">
            <w:pPr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0500004240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1946,1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1946,1</w:t>
            </w:r>
          </w:p>
        </w:tc>
        <w:tc>
          <w:tcPr>
            <w:tcW w:w="1053" w:type="dxa"/>
            <w:vAlign w:val="bottom"/>
          </w:tcPr>
          <w:p w:rsidR="00D647B0" w:rsidRPr="00BE7D7E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0500004240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1946,1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1946,1</w:t>
            </w:r>
          </w:p>
        </w:tc>
        <w:tc>
          <w:tcPr>
            <w:tcW w:w="1053" w:type="dxa"/>
            <w:vAlign w:val="bottom"/>
          </w:tcPr>
          <w:p w:rsidR="00D647B0" w:rsidRPr="00BE7D7E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7F1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63"/>
        </w:trPr>
        <w:tc>
          <w:tcPr>
            <w:tcW w:w="3970" w:type="dxa"/>
            <w:gridSpan w:val="2"/>
            <w:vAlign w:val="bottom"/>
          </w:tcPr>
          <w:p w:rsidR="00D647B0" w:rsidRPr="007F1E01" w:rsidRDefault="00D647B0" w:rsidP="00164163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4F4B05">
              <w:rPr>
                <w:i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05000004240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106,5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106,5</w:t>
            </w:r>
          </w:p>
        </w:tc>
        <w:tc>
          <w:tcPr>
            <w:tcW w:w="1053" w:type="dxa"/>
            <w:vAlign w:val="bottom"/>
          </w:tcPr>
          <w:p w:rsidR="00D647B0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99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0500004240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24,7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4F4B0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24,7</w:t>
            </w:r>
          </w:p>
        </w:tc>
        <w:tc>
          <w:tcPr>
            <w:tcW w:w="1053" w:type="dxa"/>
            <w:vAlign w:val="bottom"/>
          </w:tcPr>
          <w:p w:rsidR="00D647B0" w:rsidRPr="00BE7D7E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BE7D7E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99"/>
        </w:trPr>
        <w:tc>
          <w:tcPr>
            <w:tcW w:w="3970" w:type="dxa"/>
            <w:gridSpan w:val="2"/>
            <w:vAlign w:val="bottom"/>
          </w:tcPr>
          <w:p w:rsidR="00D647B0" w:rsidRPr="00CF2E6C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Финансовое обеспечение расходных обязательств муниципального образования, возникших при выполнении передаваемых полномочий</w:t>
            </w:r>
          </w:p>
        </w:tc>
        <w:tc>
          <w:tcPr>
            <w:tcW w:w="709" w:type="dxa"/>
            <w:vAlign w:val="bottom"/>
          </w:tcPr>
          <w:p w:rsidR="00D647B0" w:rsidRPr="00CF2E6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CF2E6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CF2E6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CF2E6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0500014000</w:t>
            </w:r>
          </w:p>
        </w:tc>
        <w:tc>
          <w:tcPr>
            <w:tcW w:w="709" w:type="dxa"/>
            <w:vAlign w:val="bottom"/>
          </w:tcPr>
          <w:p w:rsidR="00D647B0" w:rsidRPr="00CF2E6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CF2E6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CF2E6C" w:rsidRDefault="00D647B0" w:rsidP="002E7ADA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146,6</w:t>
            </w:r>
          </w:p>
        </w:tc>
        <w:tc>
          <w:tcPr>
            <w:tcW w:w="851" w:type="dxa"/>
            <w:vAlign w:val="bottom"/>
          </w:tcPr>
          <w:p w:rsidR="00D647B0" w:rsidRPr="00CF2E6C" w:rsidRDefault="00D647B0" w:rsidP="00FE1512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146,6</w:t>
            </w:r>
          </w:p>
        </w:tc>
        <w:tc>
          <w:tcPr>
            <w:tcW w:w="1053" w:type="dxa"/>
            <w:vAlign w:val="bottom"/>
          </w:tcPr>
          <w:p w:rsidR="00D647B0" w:rsidRPr="00BE7D7E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BE7D7E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99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Организация водоснабжения и водоотведения в границах сельских поселений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0500014030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A66807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146,6</w:t>
            </w:r>
          </w:p>
        </w:tc>
        <w:tc>
          <w:tcPr>
            <w:tcW w:w="851" w:type="dxa"/>
            <w:vAlign w:val="bottom"/>
          </w:tcPr>
          <w:p w:rsidR="00D647B0" w:rsidRPr="00A66807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146,6</w:t>
            </w:r>
          </w:p>
        </w:tc>
        <w:tc>
          <w:tcPr>
            <w:tcW w:w="1053" w:type="dxa"/>
            <w:vAlign w:val="bottom"/>
          </w:tcPr>
          <w:p w:rsidR="00D647B0" w:rsidRPr="00BE7D7E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99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color w:val="000000"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0500014030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A66807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116,6</w:t>
            </w:r>
          </w:p>
        </w:tc>
        <w:tc>
          <w:tcPr>
            <w:tcW w:w="851" w:type="dxa"/>
            <w:vAlign w:val="bottom"/>
          </w:tcPr>
          <w:p w:rsidR="00D647B0" w:rsidRPr="00A66807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116,6</w:t>
            </w:r>
          </w:p>
        </w:tc>
        <w:tc>
          <w:tcPr>
            <w:tcW w:w="1053" w:type="dxa"/>
            <w:vAlign w:val="bottom"/>
          </w:tcPr>
          <w:p w:rsidR="00D647B0" w:rsidRPr="00BE7D7E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99"/>
        </w:trPr>
        <w:tc>
          <w:tcPr>
            <w:tcW w:w="3970" w:type="dxa"/>
            <w:gridSpan w:val="2"/>
            <w:vAlign w:val="center"/>
          </w:tcPr>
          <w:p w:rsidR="00D647B0" w:rsidRPr="00C76121" w:rsidRDefault="00D647B0">
            <w:pPr>
              <w:rPr>
                <w:i/>
                <w:sz w:val="16"/>
                <w:szCs w:val="16"/>
              </w:rPr>
            </w:pPr>
            <w:r w:rsidRPr="00C76121">
              <w:rPr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center"/>
          </w:tcPr>
          <w:p w:rsidR="00D647B0" w:rsidRPr="00E467C5" w:rsidRDefault="00D647B0">
            <w:pPr>
              <w:jc w:val="center"/>
              <w:rPr>
                <w:i/>
                <w:sz w:val="16"/>
                <w:szCs w:val="16"/>
              </w:rPr>
            </w:pPr>
            <w:r w:rsidRPr="00E467C5">
              <w:rPr>
                <w:i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center"/>
          </w:tcPr>
          <w:p w:rsidR="00D647B0" w:rsidRPr="00E467C5" w:rsidRDefault="00D647B0">
            <w:pPr>
              <w:jc w:val="center"/>
              <w:rPr>
                <w:i/>
                <w:sz w:val="16"/>
                <w:szCs w:val="16"/>
              </w:rPr>
            </w:pPr>
            <w:r w:rsidRPr="00E467C5">
              <w:rPr>
                <w:i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 w:rsidR="00D647B0" w:rsidRPr="00E467C5" w:rsidRDefault="00D647B0">
            <w:pPr>
              <w:jc w:val="center"/>
              <w:rPr>
                <w:i/>
                <w:sz w:val="16"/>
                <w:szCs w:val="16"/>
              </w:rPr>
            </w:pPr>
            <w:r w:rsidRPr="00E467C5">
              <w:rPr>
                <w:i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center"/>
          </w:tcPr>
          <w:p w:rsidR="00D647B0" w:rsidRPr="00E467C5" w:rsidRDefault="00D647B0">
            <w:pPr>
              <w:jc w:val="center"/>
              <w:rPr>
                <w:i/>
                <w:sz w:val="16"/>
                <w:szCs w:val="16"/>
              </w:rPr>
            </w:pPr>
            <w:r w:rsidRPr="00E467C5">
              <w:rPr>
                <w:i/>
                <w:sz w:val="16"/>
                <w:szCs w:val="16"/>
              </w:rPr>
              <w:t>0500014030</w:t>
            </w:r>
          </w:p>
        </w:tc>
        <w:tc>
          <w:tcPr>
            <w:tcW w:w="709" w:type="dxa"/>
            <w:vAlign w:val="center"/>
          </w:tcPr>
          <w:p w:rsidR="00D647B0" w:rsidRPr="00E467C5" w:rsidRDefault="00D647B0">
            <w:pPr>
              <w:jc w:val="center"/>
              <w:rPr>
                <w:i/>
                <w:sz w:val="16"/>
                <w:szCs w:val="16"/>
              </w:rPr>
            </w:pPr>
            <w:r w:rsidRPr="00E467C5">
              <w:rPr>
                <w:i/>
                <w:sz w:val="16"/>
                <w:szCs w:val="16"/>
              </w:rPr>
              <w:t>800</w:t>
            </w:r>
          </w:p>
        </w:tc>
        <w:tc>
          <w:tcPr>
            <w:tcW w:w="850" w:type="dxa"/>
            <w:vAlign w:val="center"/>
          </w:tcPr>
          <w:p w:rsidR="00D647B0" w:rsidRPr="00E467C5" w:rsidRDefault="00D647B0" w:rsidP="00E467C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30,0</w:t>
            </w:r>
          </w:p>
        </w:tc>
        <w:tc>
          <w:tcPr>
            <w:tcW w:w="851" w:type="dxa"/>
            <w:vAlign w:val="center"/>
          </w:tcPr>
          <w:p w:rsidR="00D647B0" w:rsidRPr="00E467C5" w:rsidRDefault="00D647B0" w:rsidP="00FE151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30,0</w:t>
            </w:r>
          </w:p>
        </w:tc>
        <w:tc>
          <w:tcPr>
            <w:tcW w:w="1053" w:type="dxa"/>
            <w:vAlign w:val="bottom"/>
          </w:tcPr>
          <w:p w:rsidR="00D647B0" w:rsidRPr="00BE7D7E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2B18CB" w:rsidRDefault="00D647B0" w:rsidP="00164163">
            <w:pPr>
              <w:jc w:val="both"/>
              <w:rPr>
                <w:b/>
                <w:bCs/>
                <w:i/>
                <w:sz w:val="16"/>
                <w:szCs w:val="16"/>
              </w:rPr>
            </w:pPr>
            <w:r w:rsidRPr="002B18CB">
              <w:rPr>
                <w:b/>
                <w:bCs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9575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9575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9575C">
              <w:rPr>
                <w:b/>
                <w:bCs/>
                <w:i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9575C">
              <w:rPr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BE7D7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296,5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211,8</w:t>
            </w:r>
          </w:p>
        </w:tc>
        <w:tc>
          <w:tcPr>
            <w:tcW w:w="1053" w:type="dxa"/>
          </w:tcPr>
          <w:p w:rsidR="00D647B0" w:rsidRPr="001A7A47" w:rsidRDefault="00D647B0" w:rsidP="00ED6A4B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6"/>
                <w:szCs w:val="16"/>
              </w:rPr>
              <w:t>71,43</w:t>
            </w:r>
          </w:p>
        </w:tc>
      </w:tr>
      <w:tr w:rsidR="00D647B0" w:rsidRPr="0049575C" w:rsidTr="00FE1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7821FD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Муниципальная программа «Развитие жилищно-коммунального хозяйства в муниципальном образовании Шварихинского сельского</w:t>
            </w:r>
            <w:r w:rsidRPr="0049575C">
              <w:rPr>
                <w:i/>
                <w:iCs/>
                <w:sz w:val="16"/>
                <w:szCs w:val="16"/>
              </w:rPr>
              <w:t xml:space="preserve"> пос</w:t>
            </w:r>
            <w:r>
              <w:rPr>
                <w:i/>
                <w:iCs/>
                <w:sz w:val="16"/>
                <w:szCs w:val="16"/>
              </w:rPr>
              <w:t xml:space="preserve">еления </w:t>
            </w:r>
            <w:r w:rsidRPr="0049575C">
              <w:rPr>
                <w:i/>
                <w:iCs/>
                <w:sz w:val="16"/>
                <w:szCs w:val="16"/>
              </w:rPr>
              <w:t xml:space="preserve"> Нолинского р</w:t>
            </w:r>
            <w:r>
              <w:rPr>
                <w:i/>
                <w:iCs/>
                <w:sz w:val="16"/>
                <w:szCs w:val="16"/>
              </w:rPr>
              <w:t>айона Кировской области»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296,5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211,8</w:t>
            </w:r>
          </w:p>
        </w:tc>
        <w:tc>
          <w:tcPr>
            <w:tcW w:w="1053" w:type="dxa"/>
          </w:tcPr>
          <w:p w:rsidR="00D647B0" w:rsidRPr="001A7A47" w:rsidRDefault="00D647B0" w:rsidP="00ED6A4B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D647B0" w:rsidRPr="001A7A47" w:rsidRDefault="00D647B0" w:rsidP="00ED6A4B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D647B0" w:rsidRPr="001A7A47" w:rsidRDefault="00D647B0" w:rsidP="00ED6A4B">
            <w:pPr>
              <w:jc w:val="center"/>
              <w:rPr>
                <w:i/>
              </w:rPr>
            </w:pPr>
            <w:r>
              <w:rPr>
                <w:bCs/>
                <w:i/>
                <w:sz w:val="16"/>
                <w:szCs w:val="16"/>
              </w:rPr>
              <w:t>71,43</w:t>
            </w:r>
          </w:p>
        </w:tc>
      </w:tr>
      <w:tr w:rsidR="00D647B0" w:rsidRPr="0049575C" w:rsidTr="00B863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5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Мероприятия в уст</w:t>
            </w:r>
            <w:r>
              <w:rPr>
                <w:i/>
                <w:iCs/>
                <w:sz w:val="16"/>
                <w:szCs w:val="16"/>
              </w:rPr>
              <w:t>а</w:t>
            </w:r>
            <w:r w:rsidRPr="0049575C">
              <w:rPr>
                <w:i/>
                <w:iCs/>
                <w:sz w:val="16"/>
                <w:szCs w:val="16"/>
              </w:rPr>
              <w:t>новленной сфере деятельности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</w:t>
            </w:r>
            <w:r w:rsidRPr="0049575C">
              <w:rPr>
                <w:i/>
                <w:iCs/>
                <w:sz w:val="16"/>
                <w:szCs w:val="16"/>
              </w:rPr>
              <w:t>0004000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296,5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211,8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71,43</w:t>
            </w:r>
          </w:p>
        </w:tc>
      </w:tr>
      <w:tr w:rsidR="00D647B0" w:rsidRPr="0049575C" w:rsidTr="00B863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62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Мероприятия по уличному освещению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0500004250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170,4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170,4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0500004250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Pr="0049575C" w:rsidRDefault="00D647B0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170,4</w:t>
            </w:r>
          </w:p>
        </w:tc>
        <w:tc>
          <w:tcPr>
            <w:tcW w:w="851" w:type="dxa"/>
            <w:vAlign w:val="bottom"/>
          </w:tcPr>
          <w:p w:rsidR="00D647B0" w:rsidRPr="0049575C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170,4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 w:rsidRPr="001A7A47"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B863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28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A956AE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 xml:space="preserve">Мероприятия по </w:t>
            </w:r>
            <w:r>
              <w:rPr>
                <w:i/>
                <w:iCs/>
                <w:sz w:val="16"/>
                <w:szCs w:val="16"/>
              </w:rPr>
              <w:t>содержанию мест захоронения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0500004270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99,3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14,6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14,70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0500004270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Default="00D647B0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99,3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14,6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14,70</w:t>
            </w:r>
          </w:p>
        </w:tc>
      </w:tr>
      <w:tr w:rsidR="00D647B0" w:rsidRPr="0049575C" w:rsidTr="00B863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09"/>
        </w:trPr>
        <w:tc>
          <w:tcPr>
            <w:tcW w:w="3970" w:type="dxa"/>
            <w:gridSpan w:val="2"/>
            <w:vAlign w:val="bottom"/>
          </w:tcPr>
          <w:p w:rsidR="00D647B0" w:rsidRDefault="00D647B0" w:rsidP="00B863BF">
            <w:pPr>
              <w:jc w:val="both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</w:p>
          <w:p w:rsidR="00D647B0" w:rsidRPr="0049575C" w:rsidRDefault="00D647B0" w:rsidP="00B863BF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r w:rsidRPr="00B863BF">
              <w:rPr>
                <w:i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0500004280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26,8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26,8</w:t>
            </w:r>
          </w:p>
        </w:tc>
        <w:tc>
          <w:tcPr>
            <w:tcW w:w="1053" w:type="dxa"/>
            <w:vAlign w:val="bottom"/>
          </w:tcPr>
          <w:p w:rsidR="00D647B0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49575C" w:rsidRDefault="00D647B0" w:rsidP="0014648E">
            <w:pPr>
              <w:jc w:val="both"/>
              <w:rPr>
                <w:i/>
                <w:iCs/>
                <w:sz w:val="16"/>
                <w:szCs w:val="16"/>
              </w:rPr>
            </w:pPr>
            <w:r w:rsidRPr="0049575C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D647B0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bottom"/>
          </w:tcPr>
          <w:p w:rsidR="00D647B0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bottom"/>
          </w:tcPr>
          <w:p w:rsidR="00D647B0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0500004280</w:t>
            </w:r>
          </w:p>
        </w:tc>
        <w:tc>
          <w:tcPr>
            <w:tcW w:w="709" w:type="dxa"/>
            <w:vAlign w:val="bottom"/>
          </w:tcPr>
          <w:p w:rsidR="00D647B0" w:rsidRDefault="00D647B0" w:rsidP="0014648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  <w:vAlign w:val="bottom"/>
          </w:tcPr>
          <w:p w:rsidR="00D647B0" w:rsidRDefault="00D647B0" w:rsidP="00DD68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26,8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26,8</w:t>
            </w:r>
          </w:p>
        </w:tc>
        <w:tc>
          <w:tcPr>
            <w:tcW w:w="1053" w:type="dxa"/>
            <w:vAlign w:val="bottom"/>
          </w:tcPr>
          <w:p w:rsidR="00D647B0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1A7A47" w:rsidRDefault="00D647B0" w:rsidP="002E7ADA">
            <w:pPr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DB20BD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1A7A47" w:rsidRDefault="00D647B0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00</w:t>
            </w:r>
          </w:p>
        </w:tc>
        <w:tc>
          <w:tcPr>
            <w:tcW w:w="1417" w:type="dxa"/>
            <w:vAlign w:val="bottom"/>
          </w:tcPr>
          <w:p w:rsidR="00D647B0" w:rsidRPr="001A7A47" w:rsidRDefault="00D647B0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1A7A47" w:rsidRDefault="00D647B0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 w:rsidRPr="001A7A47">
              <w:rPr>
                <w:b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Pr="001A7A47" w:rsidRDefault="00D647B0" w:rsidP="002E7ADA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28,3</w:t>
            </w:r>
          </w:p>
        </w:tc>
        <w:tc>
          <w:tcPr>
            <w:tcW w:w="851" w:type="dxa"/>
            <w:vAlign w:val="bottom"/>
          </w:tcPr>
          <w:p w:rsidR="00D647B0" w:rsidRPr="001A7A47" w:rsidRDefault="00D647B0" w:rsidP="00FE1512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28,3</w:t>
            </w:r>
          </w:p>
        </w:tc>
        <w:tc>
          <w:tcPr>
            <w:tcW w:w="1053" w:type="dxa"/>
            <w:vAlign w:val="bottom"/>
          </w:tcPr>
          <w:p w:rsidR="00D647B0" w:rsidRPr="001A7A47" w:rsidRDefault="00D647B0" w:rsidP="002E7ADA">
            <w:pPr>
              <w:jc w:val="center"/>
              <w:rPr>
                <w:b/>
                <w:bCs/>
                <w:sz w:val="16"/>
                <w:szCs w:val="16"/>
              </w:rPr>
            </w:pPr>
            <w:r w:rsidRPr="001A7A47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D647B0" w:rsidRPr="0049575C" w:rsidTr="00835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10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2E7AD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1053" w:type="dxa"/>
            <w:vAlign w:val="bottom"/>
          </w:tcPr>
          <w:p w:rsidR="00D647B0" w:rsidRPr="00C30F16" w:rsidRDefault="00D647B0" w:rsidP="00BE7D7E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D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70" w:type="dxa"/>
            <w:gridSpan w:val="2"/>
            <w:vAlign w:val="bottom"/>
          </w:tcPr>
          <w:p w:rsidR="00D647B0" w:rsidRPr="000B73A5" w:rsidRDefault="00D647B0" w:rsidP="00835694">
            <w:pPr>
              <w:jc w:val="both"/>
              <w:rPr>
                <w:i/>
                <w:iCs/>
                <w:sz w:val="16"/>
                <w:szCs w:val="16"/>
              </w:rPr>
            </w:pPr>
            <w:r w:rsidRPr="000B73A5">
              <w:rPr>
                <w:i/>
                <w:iCs/>
                <w:sz w:val="16"/>
                <w:szCs w:val="16"/>
              </w:rPr>
              <w:t>Муниципальная программа «Развитие муниципального управления</w:t>
            </w:r>
            <w:r>
              <w:rPr>
                <w:i/>
                <w:iCs/>
                <w:sz w:val="16"/>
                <w:szCs w:val="16"/>
              </w:rPr>
              <w:t xml:space="preserve"> в администрации Шварихинского</w:t>
            </w:r>
            <w:r w:rsidRPr="000B73A5">
              <w:rPr>
                <w:i/>
                <w:iCs/>
                <w:sz w:val="16"/>
                <w:szCs w:val="16"/>
              </w:rPr>
              <w:t xml:space="preserve"> сельского поселения Нолинского района Кировской области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73A5">
              <w:rPr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1053" w:type="dxa"/>
            <w:vAlign w:val="bottom"/>
          </w:tcPr>
          <w:p w:rsidR="00D647B0" w:rsidRPr="00C30F16" w:rsidRDefault="00D647B0" w:rsidP="002E7ADA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835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05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Доплаты к пенсиям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0100008000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1053" w:type="dxa"/>
            <w:vAlign w:val="bottom"/>
          </w:tcPr>
          <w:p w:rsidR="00D647B0" w:rsidRPr="00C30F16" w:rsidRDefault="00D647B0" w:rsidP="00CE08BF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835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1"/>
        </w:trPr>
        <w:tc>
          <w:tcPr>
            <w:tcW w:w="3970" w:type="dxa"/>
            <w:gridSpan w:val="2"/>
            <w:vAlign w:val="bottom"/>
          </w:tcPr>
          <w:p w:rsidR="00D647B0" w:rsidRDefault="00D647B0" w:rsidP="00164163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0100008010</w:t>
            </w:r>
          </w:p>
        </w:tc>
        <w:tc>
          <w:tcPr>
            <w:tcW w:w="709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1053" w:type="dxa"/>
            <w:vAlign w:val="bottom"/>
          </w:tcPr>
          <w:p w:rsidR="00D647B0" w:rsidRPr="00C30F16" w:rsidRDefault="00D647B0" w:rsidP="00CE08BF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  <w:tr w:rsidR="00D647B0" w:rsidRPr="0049575C" w:rsidTr="00835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1"/>
        </w:trPr>
        <w:tc>
          <w:tcPr>
            <w:tcW w:w="3970" w:type="dxa"/>
            <w:gridSpan w:val="2"/>
            <w:vAlign w:val="bottom"/>
          </w:tcPr>
          <w:p w:rsidR="00D647B0" w:rsidRPr="0049575C" w:rsidRDefault="00D647B0" w:rsidP="00B4077F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D647B0" w:rsidRDefault="00D647B0" w:rsidP="00DB20BD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979</w:t>
            </w:r>
          </w:p>
        </w:tc>
        <w:tc>
          <w:tcPr>
            <w:tcW w:w="56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0100008010</w:t>
            </w:r>
          </w:p>
        </w:tc>
        <w:tc>
          <w:tcPr>
            <w:tcW w:w="709" w:type="dxa"/>
            <w:vAlign w:val="bottom"/>
          </w:tcPr>
          <w:p w:rsidR="00D647B0" w:rsidRPr="0049575C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850" w:type="dxa"/>
            <w:vAlign w:val="bottom"/>
          </w:tcPr>
          <w:p w:rsidR="00D647B0" w:rsidRDefault="00D647B0" w:rsidP="002E7AD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851" w:type="dxa"/>
            <w:vAlign w:val="bottom"/>
          </w:tcPr>
          <w:p w:rsidR="00D647B0" w:rsidRDefault="00D647B0" w:rsidP="00FE1512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28,3</w:t>
            </w:r>
          </w:p>
        </w:tc>
        <w:tc>
          <w:tcPr>
            <w:tcW w:w="1053" w:type="dxa"/>
            <w:vAlign w:val="bottom"/>
          </w:tcPr>
          <w:p w:rsidR="00D647B0" w:rsidRPr="00C30F16" w:rsidRDefault="00D647B0" w:rsidP="00CE08BF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100,00</w:t>
            </w:r>
          </w:p>
        </w:tc>
      </w:tr>
    </w:tbl>
    <w:p w:rsidR="00D647B0" w:rsidRDefault="00D647B0" w:rsidP="00564A4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</w:t>
      </w: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  <w:sz w:val="28"/>
          <w:szCs w:val="28"/>
        </w:rPr>
      </w:pPr>
    </w:p>
    <w:p w:rsidR="00622630" w:rsidRPr="00564A43" w:rsidRDefault="00622630" w:rsidP="00622630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            Приложение 3</w:t>
      </w:r>
      <w:r w:rsidRPr="00564A43">
        <w:rPr>
          <w:bCs/>
          <w:sz w:val="28"/>
          <w:szCs w:val="28"/>
        </w:rPr>
        <w:t xml:space="preserve"> 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 xml:space="preserve">                               </w:t>
      </w:r>
      <w:r w:rsidRPr="00564A43">
        <w:rPr>
          <w:bCs/>
          <w:sz w:val="28"/>
          <w:szCs w:val="28"/>
        </w:rPr>
        <w:t>к решению Шварихинской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</w:t>
      </w:r>
      <w:r>
        <w:rPr>
          <w:bCs/>
          <w:sz w:val="28"/>
          <w:szCs w:val="28"/>
        </w:rPr>
        <w:t xml:space="preserve">                                                   </w:t>
      </w:r>
      <w:r w:rsidRPr="00564A43">
        <w:rPr>
          <w:bCs/>
          <w:sz w:val="28"/>
          <w:szCs w:val="28"/>
        </w:rPr>
        <w:t>сельской Думы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                   </w:t>
      </w:r>
      <w:r>
        <w:rPr>
          <w:bCs/>
          <w:sz w:val="28"/>
          <w:szCs w:val="28"/>
        </w:rPr>
        <w:t xml:space="preserve">                                </w:t>
      </w:r>
      <w:r w:rsidRPr="00564A43">
        <w:rPr>
          <w:bCs/>
          <w:sz w:val="28"/>
          <w:szCs w:val="28"/>
        </w:rPr>
        <w:t>от  24.07.2024 № 21/97</w:t>
      </w:r>
    </w:p>
    <w:p w:rsidR="00D647B0" w:rsidRDefault="00D647B0" w:rsidP="00413D20">
      <w:pPr>
        <w:rPr>
          <w:bCs/>
          <w:sz w:val="28"/>
          <w:szCs w:val="28"/>
        </w:rPr>
      </w:pPr>
    </w:p>
    <w:p w:rsidR="00622630" w:rsidRDefault="00D647B0" w:rsidP="0087422A">
      <w:pPr>
        <w:jc w:val="center"/>
        <w:rPr>
          <w:b/>
          <w:bCs/>
          <w:iCs/>
          <w:kern w:val="0"/>
          <w:sz w:val="28"/>
          <w:szCs w:val="28"/>
          <w:lang w:eastAsia="ru-RU"/>
        </w:rPr>
      </w:pPr>
      <w:r w:rsidRPr="00564A43">
        <w:rPr>
          <w:b/>
          <w:bCs/>
          <w:iCs/>
          <w:kern w:val="0"/>
          <w:sz w:val="28"/>
          <w:szCs w:val="28"/>
          <w:lang w:eastAsia="ru-RU"/>
        </w:rPr>
        <w:t xml:space="preserve">Исполнение расходов бюджета </w:t>
      </w:r>
    </w:p>
    <w:p w:rsidR="00622630" w:rsidRDefault="00D647B0" w:rsidP="0087422A">
      <w:pPr>
        <w:jc w:val="center"/>
        <w:rPr>
          <w:b/>
          <w:bCs/>
          <w:iCs/>
          <w:kern w:val="0"/>
          <w:sz w:val="28"/>
          <w:szCs w:val="28"/>
          <w:lang w:eastAsia="ru-RU"/>
        </w:rPr>
      </w:pPr>
      <w:r w:rsidRPr="00564A43">
        <w:rPr>
          <w:b/>
          <w:bCs/>
          <w:iCs/>
          <w:kern w:val="0"/>
          <w:sz w:val="28"/>
          <w:szCs w:val="28"/>
          <w:lang w:eastAsia="ru-RU"/>
        </w:rPr>
        <w:t xml:space="preserve">муниципального образования Шварихинское сельское поселение Нолинского района Кировской области </w:t>
      </w:r>
    </w:p>
    <w:p w:rsidR="00D647B0" w:rsidRPr="00564A43" w:rsidRDefault="00D647B0" w:rsidP="0087422A">
      <w:pPr>
        <w:jc w:val="center"/>
        <w:rPr>
          <w:b/>
          <w:bCs/>
          <w:iCs/>
          <w:kern w:val="0"/>
          <w:sz w:val="28"/>
          <w:szCs w:val="28"/>
          <w:lang w:eastAsia="ru-RU"/>
        </w:rPr>
      </w:pPr>
      <w:r w:rsidRPr="00564A43">
        <w:rPr>
          <w:b/>
          <w:bCs/>
          <w:iCs/>
          <w:kern w:val="0"/>
          <w:sz w:val="28"/>
          <w:szCs w:val="28"/>
          <w:lang w:eastAsia="ru-RU"/>
        </w:rPr>
        <w:t>по разделам и подразделам классификации расходов бюджетов за 2023 год</w:t>
      </w:r>
    </w:p>
    <w:p w:rsidR="00D647B0" w:rsidRPr="00D72683" w:rsidRDefault="00D647B0" w:rsidP="0087422A">
      <w:pPr>
        <w:jc w:val="center"/>
        <w:rPr>
          <w:b/>
          <w:bCs/>
          <w:iCs/>
          <w:kern w:val="0"/>
          <w:lang w:eastAsia="ru-RU"/>
        </w:rPr>
      </w:pPr>
    </w:p>
    <w:tbl>
      <w:tblPr>
        <w:tblW w:w="162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"/>
        <w:gridCol w:w="959"/>
        <w:gridCol w:w="4757"/>
        <w:gridCol w:w="1267"/>
        <w:gridCol w:w="1453"/>
        <w:gridCol w:w="1480"/>
        <w:gridCol w:w="4631"/>
        <w:gridCol w:w="1418"/>
      </w:tblGrid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455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ФКР</w:t>
            </w: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Код</w:t>
            </w:r>
          </w:p>
        </w:tc>
        <w:tc>
          <w:tcPr>
            <w:tcW w:w="475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Наименование расхода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План</w:t>
            </w: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(тыс</w:t>
            </w:r>
            <w:proofErr w:type="gramStart"/>
            <w:r w:rsidRPr="00564A43">
              <w:rPr>
                <w:bCs/>
              </w:rPr>
              <w:t>.р</w:t>
            </w:r>
            <w:proofErr w:type="gramEnd"/>
            <w:r w:rsidRPr="00564A43">
              <w:rPr>
                <w:bCs/>
              </w:rPr>
              <w:t>уб.)</w:t>
            </w:r>
          </w:p>
        </w:tc>
        <w:tc>
          <w:tcPr>
            <w:tcW w:w="1453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Исполнено</w:t>
            </w: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(тыс</w:t>
            </w:r>
            <w:proofErr w:type="gramStart"/>
            <w:r w:rsidRPr="00564A43">
              <w:rPr>
                <w:bCs/>
              </w:rPr>
              <w:t>.р</w:t>
            </w:r>
            <w:proofErr w:type="gramEnd"/>
            <w:r w:rsidRPr="00564A43">
              <w:rPr>
                <w:bCs/>
              </w:rPr>
              <w:t>уб.)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Процент исполнения</w:t>
            </w:r>
            <w:proofErr w:type="gramStart"/>
            <w:r>
              <w:rPr>
                <w:bCs/>
              </w:rPr>
              <w:t xml:space="preserve"> </w:t>
            </w:r>
            <w:r w:rsidRPr="00564A43">
              <w:rPr>
                <w:bCs/>
              </w:rPr>
              <w:t>(%)</w:t>
            </w:r>
            <w:proofErr w:type="gramEnd"/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27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0000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AD5648">
            <w:pPr>
              <w:rPr>
                <w:b/>
                <w:bCs/>
              </w:rPr>
            </w:pPr>
            <w:r w:rsidRPr="00564A43">
              <w:rPr>
                <w:b/>
                <w:bCs/>
              </w:rPr>
              <w:t>Всего расходов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6932,7</w:t>
            </w:r>
          </w:p>
        </w:tc>
        <w:tc>
          <w:tcPr>
            <w:tcW w:w="1453" w:type="dxa"/>
          </w:tcPr>
          <w:p w:rsidR="00D647B0" w:rsidRPr="00564A43" w:rsidRDefault="00D647B0" w:rsidP="005D288D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6786,6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97,89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22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0100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AD5648">
            <w:pPr>
              <w:rPr>
                <w:b/>
                <w:bCs/>
              </w:rPr>
            </w:pPr>
            <w:r w:rsidRPr="00564A4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1781,9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1781,8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99,99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926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iCs/>
              </w:rPr>
            </w:pPr>
            <w:r w:rsidRPr="00564A43">
              <w:rPr>
                <w:bCs/>
              </w:rPr>
              <w:t>0102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iCs/>
              </w:rPr>
            </w:pPr>
            <w:r w:rsidRPr="00564A43">
              <w:rPr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0,0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  <w:r w:rsidRPr="00564A43">
              <w:rPr>
                <w:bCs/>
              </w:rPr>
              <w:t>0,0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1361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iCs/>
              </w:rPr>
            </w:pPr>
            <w:r w:rsidRPr="00564A43">
              <w:rPr>
                <w:bCs/>
              </w:rPr>
              <w:t>0104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iCs/>
              </w:rPr>
            </w:pPr>
            <w:r w:rsidRPr="00564A43">
              <w:rPr>
                <w:iCs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1719,7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451C6A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1719,6</w:t>
            </w:r>
          </w:p>
        </w:tc>
        <w:tc>
          <w:tcPr>
            <w:tcW w:w="1480" w:type="dxa"/>
          </w:tcPr>
          <w:p w:rsidR="00D647B0" w:rsidRPr="00564A43" w:rsidRDefault="00D647B0" w:rsidP="003941DF">
            <w:pPr>
              <w:jc w:val="center"/>
              <w:rPr>
                <w:bCs/>
              </w:rPr>
            </w:pPr>
          </w:p>
          <w:p w:rsidR="00D647B0" w:rsidRPr="00564A43" w:rsidRDefault="00D647B0" w:rsidP="003941DF">
            <w:pPr>
              <w:jc w:val="center"/>
              <w:rPr>
                <w:bCs/>
              </w:rPr>
            </w:pPr>
          </w:p>
          <w:p w:rsidR="00D647B0" w:rsidRPr="00564A43" w:rsidRDefault="00D647B0" w:rsidP="003941DF">
            <w:pPr>
              <w:jc w:val="center"/>
              <w:rPr>
                <w:bCs/>
              </w:rPr>
            </w:pPr>
          </w:p>
          <w:p w:rsidR="00D647B0" w:rsidRPr="00564A43" w:rsidRDefault="00D647B0" w:rsidP="003941DF">
            <w:pPr>
              <w:jc w:val="center"/>
              <w:rPr>
                <w:bCs/>
              </w:rPr>
            </w:pPr>
          </w:p>
          <w:p w:rsidR="00D647B0" w:rsidRPr="00564A43" w:rsidRDefault="00D647B0" w:rsidP="003941DF">
            <w:pPr>
              <w:jc w:val="center"/>
            </w:pPr>
            <w:r w:rsidRPr="00564A43">
              <w:rPr>
                <w:bCs/>
              </w:rPr>
              <w:t>99,99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48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iCs/>
              </w:rPr>
            </w:pPr>
            <w:r w:rsidRPr="00564A43">
              <w:rPr>
                <w:bCs/>
              </w:rPr>
              <w:t>0113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iCs/>
              </w:rPr>
            </w:pPr>
            <w:r w:rsidRPr="00564A43">
              <w:rPr>
                <w:iCs/>
              </w:rPr>
              <w:t>Другие общегосударственные вопросы</w:t>
            </w:r>
          </w:p>
        </w:tc>
        <w:tc>
          <w:tcPr>
            <w:tcW w:w="1267" w:type="dxa"/>
          </w:tcPr>
          <w:p w:rsidR="00D647B0" w:rsidRPr="00564A43" w:rsidRDefault="00D647B0" w:rsidP="00451C6A">
            <w:pPr>
              <w:jc w:val="center"/>
              <w:rPr>
                <w:bCs/>
              </w:rPr>
            </w:pPr>
            <w:r w:rsidRPr="00564A43">
              <w:rPr>
                <w:bCs/>
              </w:rPr>
              <w:t>62,2</w:t>
            </w:r>
          </w:p>
        </w:tc>
        <w:tc>
          <w:tcPr>
            <w:tcW w:w="1453" w:type="dxa"/>
          </w:tcPr>
          <w:p w:rsidR="00D647B0" w:rsidRPr="00564A43" w:rsidRDefault="00D647B0" w:rsidP="00451C6A">
            <w:pPr>
              <w:jc w:val="center"/>
              <w:rPr>
                <w:bCs/>
              </w:rPr>
            </w:pPr>
            <w:r w:rsidRPr="00564A43">
              <w:rPr>
                <w:bCs/>
              </w:rPr>
              <w:t>62,2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100,00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27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0200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b/>
                <w:bCs/>
              </w:rPr>
            </w:pPr>
            <w:r w:rsidRPr="00564A43">
              <w:rPr>
                <w:b/>
                <w:bCs/>
              </w:rPr>
              <w:t>Национальная оборона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124,0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124,0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100,00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455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</w:pPr>
            <w:r w:rsidRPr="00564A43">
              <w:rPr>
                <w:bCs/>
              </w:rPr>
              <w:t>0203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</w:pPr>
            <w:r w:rsidRPr="00564A43">
              <w:t>Мобилизационная и вневойсковая подготовка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124,0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124,0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100,00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455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0300</w:t>
            </w:r>
          </w:p>
        </w:tc>
        <w:tc>
          <w:tcPr>
            <w:tcW w:w="4757" w:type="dxa"/>
            <w:vAlign w:val="center"/>
          </w:tcPr>
          <w:p w:rsidR="00D647B0" w:rsidRPr="00564A43" w:rsidRDefault="00D647B0" w:rsidP="00564A43">
            <w:pPr>
              <w:jc w:val="both"/>
              <w:rPr>
                <w:b/>
                <w:bCs/>
              </w:rPr>
            </w:pPr>
            <w:r w:rsidRPr="00564A4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67" w:type="dxa"/>
          </w:tcPr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</w:p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</w:p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1688,1</w:t>
            </w:r>
          </w:p>
        </w:tc>
        <w:tc>
          <w:tcPr>
            <w:tcW w:w="1453" w:type="dxa"/>
          </w:tcPr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</w:p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</w:p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1666,1</w:t>
            </w:r>
          </w:p>
        </w:tc>
        <w:tc>
          <w:tcPr>
            <w:tcW w:w="1480" w:type="dxa"/>
          </w:tcPr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</w:p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</w:p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98,70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455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0310</w:t>
            </w:r>
          </w:p>
        </w:tc>
        <w:tc>
          <w:tcPr>
            <w:tcW w:w="4757" w:type="dxa"/>
            <w:vAlign w:val="center"/>
          </w:tcPr>
          <w:p w:rsidR="00D647B0" w:rsidRPr="00564A43" w:rsidRDefault="00D647B0" w:rsidP="00564A43">
            <w:pPr>
              <w:jc w:val="both"/>
              <w:rPr>
                <w:b/>
                <w:bCs/>
                <w:i/>
              </w:rPr>
            </w:pPr>
            <w:r w:rsidRPr="00564A43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</w:t>
            </w:r>
            <w:r w:rsidRPr="00564A43">
              <w:rPr>
                <w:b/>
                <w:bCs/>
                <w:i/>
              </w:rPr>
              <w:t xml:space="preserve"> </w:t>
            </w:r>
            <w:r w:rsidRPr="00564A43">
              <w:rPr>
                <w:bCs/>
              </w:rPr>
              <w:t>безопасность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1688,1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1666,1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</w:p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98,70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27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0400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b/>
                <w:bCs/>
              </w:rPr>
            </w:pPr>
            <w:r w:rsidRPr="00564A43">
              <w:rPr>
                <w:b/>
                <w:bCs/>
              </w:rPr>
              <w:t>Национальная экономика</w:t>
            </w:r>
          </w:p>
        </w:tc>
        <w:tc>
          <w:tcPr>
            <w:tcW w:w="1267" w:type="dxa"/>
          </w:tcPr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753,7</w:t>
            </w:r>
          </w:p>
        </w:tc>
        <w:tc>
          <w:tcPr>
            <w:tcW w:w="1453" w:type="dxa"/>
          </w:tcPr>
          <w:p w:rsidR="00D647B0" w:rsidRPr="00564A43" w:rsidRDefault="00D647B0" w:rsidP="00D91762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714,3</w:t>
            </w:r>
          </w:p>
        </w:tc>
        <w:tc>
          <w:tcPr>
            <w:tcW w:w="1480" w:type="dxa"/>
          </w:tcPr>
          <w:p w:rsidR="00D647B0" w:rsidRPr="00564A43" w:rsidRDefault="00D647B0" w:rsidP="00D91762">
            <w:pPr>
              <w:jc w:val="center"/>
              <w:rPr>
                <w:b/>
              </w:rPr>
            </w:pPr>
            <w:r w:rsidRPr="00564A43">
              <w:rPr>
                <w:b/>
                <w:bCs/>
              </w:rPr>
              <w:t>94,77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322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0409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bCs/>
              </w:rPr>
            </w:pPr>
            <w:r w:rsidRPr="00564A43">
              <w:rPr>
                <w:bCs/>
              </w:rPr>
              <w:t>Дорожное хозяйство (дорожные фонды)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593,7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  <w:r w:rsidRPr="00564A43">
              <w:rPr>
                <w:bCs/>
              </w:rPr>
              <w:t>554,3</w:t>
            </w:r>
          </w:p>
        </w:tc>
        <w:tc>
          <w:tcPr>
            <w:tcW w:w="1480" w:type="dxa"/>
          </w:tcPr>
          <w:p w:rsidR="00D647B0" w:rsidRPr="00564A43" w:rsidRDefault="00D647B0" w:rsidP="003941DF">
            <w:pPr>
              <w:jc w:val="center"/>
            </w:pPr>
            <w:r w:rsidRPr="00564A43">
              <w:rPr>
                <w:bCs/>
              </w:rPr>
              <w:t>93,36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470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0412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bCs/>
              </w:rPr>
            </w:pPr>
            <w:r w:rsidRPr="00564A43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1267" w:type="dxa"/>
          </w:tcPr>
          <w:p w:rsidR="00D647B0" w:rsidRPr="00564A43" w:rsidRDefault="00D647B0" w:rsidP="00C62EBB">
            <w:pPr>
              <w:jc w:val="center"/>
              <w:rPr>
                <w:bCs/>
              </w:rPr>
            </w:pPr>
          </w:p>
          <w:p w:rsidR="00D647B0" w:rsidRPr="00564A43" w:rsidRDefault="00D647B0" w:rsidP="00C62EBB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160,0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</w:p>
          <w:p w:rsidR="00D647B0" w:rsidRPr="00564A43" w:rsidRDefault="00D647B0" w:rsidP="00FE1512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160,0</w:t>
            </w:r>
          </w:p>
        </w:tc>
        <w:tc>
          <w:tcPr>
            <w:tcW w:w="1480" w:type="dxa"/>
          </w:tcPr>
          <w:p w:rsidR="00D647B0" w:rsidRPr="00564A43" w:rsidRDefault="00D647B0" w:rsidP="003941DF">
            <w:pPr>
              <w:jc w:val="center"/>
              <w:rPr>
                <w:bCs/>
              </w:rPr>
            </w:pPr>
          </w:p>
          <w:p w:rsidR="00D647B0" w:rsidRPr="00564A43" w:rsidRDefault="00D647B0" w:rsidP="003941DF">
            <w:pPr>
              <w:jc w:val="center"/>
            </w:pPr>
            <w:r w:rsidRPr="00564A43">
              <w:rPr>
                <w:bCs/>
              </w:rPr>
              <w:t>100,00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171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0500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b/>
                <w:bCs/>
              </w:rPr>
            </w:pPr>
            <w:r w:rsidRPr="00564A4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2556,7</w:t>
            </w:r>
          </w:p>
        </w:tc>
        <w:tc>
          <w:tcPr>
            <w:tcW w:w="1453" w:type="dxa"/>
          </w:tcPr>
          <w:p w:rsidR="00D647B0" w:rsidRPr="00564A43" w:rsidRDefault="00D647B0" w:rsidP="007B0DFB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2472,1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96,69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20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0501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bCs/>
              </w:rPr>
            </w:pPr>
            <w:r w:rsidRPr="00564A43">
              <w:rPr>
                <w:bCs/>
              </w:rPr>
              <w:t>Жилищное хозяйство</w:t>
            </w:r>
          </w:p>
        </w:tc>
        <w:tc>
          <w:tcPr>
            <w:tcW w:w="1267" w:type="dxa"/>
          </w:tcPr>
          <w:p w:rsidR="00D647B0" w:rsidRPr="00564A43" w:rsidRDefault="00D647B0" w:rsidP="0054173E">
            <w:pPr>
              <w:jc w:val="center"/>
              <w:rPr>
                <w:bCs/>
              </w:rPr>
            </w:pPr>
            <w:r w:rsidRPr="00564A43">
              <w:rPr>
                <w:bCs/>
              </w:rPr>
              <w:t>36,3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  <w:r w:rsidRPr="00564A43">
              <w:rPr>
                <w:bCs/>
              </w:rPr>
              <w:t>36,3</w:t>
            </w:r>
          </w:p>
        </w:tc>
        <w:tc>
          <w:tcPr>
            <w:tcW w:w="1480" w:type="dxa"/>
          </w:tcPr>
          <w:p w:rsidR="00D647B0" w:rsidRPr="00564A43" w:rsidRDefault="00D647B0" w:rsidP="003941DF">
            <w:pPr>
              <w:jc w:val="center"/>
            </w:pPr>
            <w:r w:rsidRPr="00564A43">
              <w:rPr>
                <w:bCs/>
              </w:rPr>
              <w:t>100,00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27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</w:pPr>
            <w:r w:rsidRPr="00564A43">
              <w:rPr>
                <w:bCs/>
              </w:rPr>
              <w:t>0502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</w:pPr>
            <w:r w:rsidRPr="00564A43">
              <w:t>Коммунальное хозяйство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2223,9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  <w:r w:rsidRPr="00564A43">
              <w:rPr>
                <w:bCs/>
              </w:rPr>
              <w:t>2223,9</w:t>
            </w:r>
          </w:p>
        </w:tc>
        <w:tc>
          <w:tcPr>
            <w:tcW w:w="1480" w:type="dxa"/>
          </w:tcPr>
          <w:p w:rsidR="00D647B0" w:rsidRPr="00564A43" w:rsidRDefault="00D647B0" w:rsidP="003941DF">
            <w:pPr>
              <w:jc w:val="center"/>
            </w:pPr>
            <w:r w:rsidRPr="00564A43">
              <w:rPr>
                <w:bCs/>
              </w:rPr>
              <w:t>100,00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27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iCs/>
              </w:rPr>
            </w:pPr>
            <w:r w:rsidRPr="00564A43">
              <w:rPr>
                <w:bCs/>
              </w:rPr>
              <w:t>0503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iCs/>
              </w:rPr>
            </w:pPr>
            <w:r w:rsidRPr="00564A43">
              <w:rPr>
                <w:iCs/>
              </w:rPr>
              <w:t>Благоустройство</w:t>
            </w:r>
          </w:p>
        </w:tc>
        <w:tc>
          <w:tcPr>
            <w:tcW w:w="1267" w:type="dxa"/>
          </w:tcPr>
          <w:p w:rsidR="00D647B0" w:rsidRPr="00564A43" w:rsidRDefault="00D647B0" w:rsidP="002629B8">
            <w:pPr>
              <w:rPr>
                <w:bCs/>
              </w:rPr>
            </w:pPr>
            <w:r w:rsidRPr="00564A43">
              <w:rPr>
                <w:bCs/>
              </w:rPr>
              <w:t xml:space="preserve">      296,5</w:t>
            </w:r>
          </w:p>
        </w:tc>
        <w:tc>
          <w:tcPr>
            <w:tcW w:w="1453" w:type="dxa"/>
          </w:tcPr>
          <w:p w:rsidR="00D647B0" w:rsidRPr="00564A43" w:rsidRDefault="00D647B0" w:rsidP="005D288D">
            <w:pPr>
              <w:jc w:val="center"/>
              <w:rPr>
                <w:bCs/>
              </w:rPr>
            </w:pPr>
            <w:r w:rsidRPr="00564A43">
              <w:rPr>
                <w:bCs/>
              </w:rPr>
              <w:t>211,8</w:t>
            </w:r>
          </w:p>
        </w:tc>
        <w:tc>
          <w:tcPr>
            <w:tcW w:w="1480" w:type="dxa"/>
          </w:tcPr>
          <w:p w:rsidR="00D647B0" w:rsidRPr="00564A43" w:rsidRDefault="00D647B0" w:rsidP="003941DF">
            <w:pPr>
              <w:jc w:val="center"/>
            </w:pPr>
            <w:r w:rsidRPr="00564A43">
              <w:t>71,43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27"/>
        </w:trPr>
        <w:tc>
          <w:tcPr>
            <w:tcW w:w="959" w:type="dxa"/>
          </w:tcPr>
          <w:p w:rsidR="00D647B0" w:rsidRPr="00564A43" w:rsidRDefault="00D647B0" w:rsidP="00AD5648">
            <w:pPr>
              <w:jc w:val="center"/>
              <w:rPr>
                <w:b/>
              </w:rPr>
            </w:pPr>
            <w:r w:rsidRPr="00564A43">
              <w:rPr>
                <w:b/>
                <w:bCs/>
              </w:rPr>
              <w:t>1000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  <w:rPr>
                <w:b/>
              </w:rPr>
            </w:pPr>
            <w:r w:rsidRPr="00564A43">
              <w:rPr>
                <w:b/>
              </w:rPr>
              <w:t>Социальная политика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28,3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28,3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/>
                <w:bCs/>
              </w:rPr>
            </w:pPr>
            <w:r w:rsidRPr="00564A43">
              <w:rPr>
                <w:b/>
                <w:bCs/>
              </w:rPr>
              <w:t>100,00</w:t>
            </w:r>
          </w:p>
        </w:tc>
      </w:tr>
      <w:tr w:rsidR="00D647B0" w:rsidRPr="00564A43" w:rsidTr="00622630">
        <w:trPr>
          <w:gridBefore w:val="1"/>
          <w:gridAfter w:val="2"/>
          <w:wBefore w:w="318" w:type="dxa"/>
          <w:wAfter w:w="6049" w:type="dxa"/>
          <w:trHeight w:val="258"/>
        </w:trPr>
        <w:tc>
          <w:tcPr>
            <w:tcW w:w="959" w:type="dxa"/>
          </w:tcPr>
          <w:p w:rsidR="00D647B0" w:rsidRPr="00564A43" w:rsidRDefault="00D647B0" w:rsidP="00AD5648">
            <w:r>
              <w:rPr>
                <w:bCs/>
              </w:rPr>
              <w:t xml:space="preserve">       </w:t>
            </w:r>
            <w:r w:rsidRPr="00564A43">
              <w:rPr>
                <w:bCs/>
              </w:rPr>
              <w:t>1001</w:t>
            </w:r>
          </w:p>
        </w:tc>
        <w:tc>
          <w:tcPr>
            <w:tcW w:w="4757" w:type="dxa"/>
            <w:vAlign w:val="bottom"/>
          </w:tcPr>
          <w:p w:rsidR="00D647B0" w:rsidRPr="00564A43" w:rsidRDefault="00D647B0" w:rsidP="00564A43">
            <w:pPr>
              <w:jc w:val="both"/>
            </w:pPr>
            <w:r w:rsidRPr="00564A43">
              <w:t>Пенсионное обеспечение</w:t>
            </w:r>
          </w:p>
        </w:tc>
        <w:tc>
          <w:tcPr>
            <w:tcW w:w="1267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28,3</w:t>
            </w:r>
          </w:p>
        </w:tc>
        <w:tc>
          <w:tcPr>
            <w:tcW w:w="1453" w:type="dxa"/>
          </w:tcPr>
          <w:p w:rsidR="00D647B0" w:rsidRPr="00564A43" w:rsidRDefault="00D647B0" w:rsidP="00FE1512">
            <w:pPr>
              <w:jc w:val="center"/>
              <w:rPr>
                <w:bCs/>
              </w:rPr>
            </w:pPr>
            <w:r w:rsidRPr="00564A43">
              <w:rPr>
                <w:bCs/>
              </w:rPr>
              <w:t>28,3</w:t>
            </w:r>
          </w:p>
        </w:tc>
        <w:tc>
          <w:tcPr>
            <w:tcW w:w="1480" w:type="dxa"/>
          </w:tcPr>
          <w:p w:rsidR="00D647B0" w:rsidRPr="00564A43" w:rsidRDefault="00D647B0" w:rsidP="00AD5648">
            <w:pPr>
              <w:jc w:val="center"/>
              <w:rPr>
                <w:bCs/>
              </w:rPr>
            </w:pPr>
            <w:r w:rsidRPr="00564A43">
              <w:rPr>
                <w:bCs/>
              </w:rPr>
              <w:t>100,00</w:t>
            </w:r>
          </w:p>
        </w:tc>
      </w:tr>
      <w:tr w:rsidR="00D647B0" w:rsidRPr="00564A43" w:rsidTr="006226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87"/>
        </w:trPr>
        <w:tc>
          <w:tcPr>
            <w:tcW w:w="14865" w:type="dxa"/>
            <w:gridSpan w:val="7"/>
            <w:tcBorders>
              <w:top w:val="nil"/>
              <w:left w:val="nil"/>
              <w:right w:val="nil"/>
            </w:tcBorders>
            <w:noWrap/>
            <w:vAlign w:val="bottom"/>
          </w:tcPr>
          <w:p w:rsidR="00D647B0" w:rsidRPr="00564A43" w:rsidRDefault="00D647B0" w:rsidP="002E7ADA">
            <w:pPr>
              <w:widowControl/>
              <w:suppressAutoHyphens w:val="0"/>
              <w:rPr>
                <w:kern w:val="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647B0" w:rsidRPr="00564A43" w:rsidRDefault="00D647B0" w:rsidP="002E7ADA">
            <w:pPr>
              <w:widowControl/>
              <w:suppressAutoHyphens w:val="0"/>
              <w:rPr>
                <w:kern w:val="0"/>
                <w:lang w:eastAsia="ru-RU"/>
              </w:rPr>
            </w:pPr>
          </w:p>
        </w:tc>
      </w:tr>
    </w:tbl>
    <w:p w:rsidR="00D647B0" w:rsidRDefault="00D647B0" w:rsidP="00413D20">
      <w:pPr>
        <w:rPr>
          <w:b/>
          <w:bCs/>
        </w:rPr>
      </w:pPr>
    </w:p>
    <w:p w:rsidR="00D647B0" w:rsidRDefault="00D647B0" w:rsidP="00413D20">
      <w:pPr>
        <w:rPr>
          <w:b/>
          <w:bCs/>
        </w:rPr>
      </w:pPr>
    </w:p>
    <w:p w:rsidR="00D647B0" w:rsidRDefault="00D647B0" w:rsidP="00413D20">
      <w:pPr>
        <w:rPr>
          <w:b/>
          <w:bCs/>
        </w:rPr>
      </w:pPr>
    </w:p>
    <w:p w:rsidR="00D647B0" w:rsidRDefault="00D647B0" w:rsidP="00413D20">
      <w:pPr>
        <w:rPr>
          <w:b/>
          <w:bCs/>
        </w:rPr>
      </w:pPr>
    </w:p>
    <w:p w:rsidR="00D647B0" w:rsidRDefault="00D647B0" w:rsidP="00413D20">
      <w:pPr>
        <w:rPr>
          <w:b/>
          <w:bCs/>
        </w:rPr>
      </w:pPr>
    </w:p>
    <w:p w:rsidR="00D647B0" w:rsidRDefault="00D647B0" w:rsidP="00413D20">
      <w:pPr>
        <w:rPr>
          <w:b/>
          <w:bCs/>
        </w:rPr>
      </w:pPr>
    </w:p>
    <w:p w:rsidR="00622630" w:rsidRPr="00564A43" w:rsidRDefault="00622630" w:rsidP="00622630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            Приложение 4</w:t>
      </w:r>
      <w:r w:rsidRPr="00564A43">
        <w:rPr>
          <w:bCs/>
          <w:sz w:val="28"/>
          <w:szCs w:val="28"/>
        </w:rPr>
        <w:t xml:space="preserve"> 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 xml:space="preserve">                               </w:t>
      </w:r>
      <w:r w:rsidRPr="00564A43">
        <w:rPr>
          <w:bCs/>
          <w:sz w:val="28"/>
          <w:szCs w:val="28"/>
        </w:rPr>
        <w:t>к решению Шварихинской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</w:t>
      </w:r>
      <w:r>
        <w:rPr>
          <w:bCs/>
          <w:sz w:val="28"/>
          <w:szCs w:val="28"/>
        </w:rPr>
        <w:t xml:space="preserve">                                                   </w:t>
      </w:r>
      <w:r w:rsidRPr="00564A43">
        <w:rPr>
          <w:bCs/>
          <w:sz w:val="28"/>
          <w:szCs w:val="28"/>
        </w:rPr>
        <w:t>сельской Думы</w:t>
      </w:r>
    </w:p>
    <w:p w:rsidR="00622630" w:rsidRPr="00564A43" w:rsidRDefault="00622630" w:rsidP="00622630">
      <w:pPr>
        <w:rPr>
          <w:bCs/>
          <w:sz w:val="28"/>
          <w:szCs w:val="28"/>
        </w:rPr>
      </w:pPr>
      <w:r w:rsidRPr="00564A43">
        <w:rPr>
          <w:bCs/>
          <w:sz w:val="28"/>
          <w:szCs w:val="28"/>
        </w:rPr>
        <w:t xml:space="preserve">                                                              </w:t>
      </w:r>
      <w:r>
        <w:rPr>
          <w:bCs/>
          <w:sz w:val="28"/>
          <w:szCs w:val="28"/>
        </w:rPr>
        <w:t xml:space="preserve">                                </w:t>
      </w:r>
      <w:r w:rsidRPr="00564A43">
        <w:rPr>
          <w:bCs/>
          <w:sz w:val="28"/>
          <w:szCs w:val="28"/>
        </w:rPr>
        <w:t>от  24.07.2024 № 21/97</w:t>
      </w:r>
    </w:p>
    <w:p w:rsidR="00D647B0" w:rsidRDefault="00D647B0" w:rsidP="00413D20">
      <w:pPr>
        <w:rPr>
          <w:b/>
          <w:bCs/>
        </w:rPr>
      </w:pPr>
    </w:p>
    <w:p w:rsidR="00622630" w:rsidRDefault="00D647B0" w:rsidP="00564A43">
      <w:pPr>
        <w:jc w:val="center"/>
        <w:rPr>
          <w:b/>
          <w:bCs/>
          <w:sz w:val="28"/>
          <w:szCs w:val="28"/>
        </w:rPr>
      </w:pPr>
      <w:r w:rsidRPr="00564A43">
        <w:rPr>
          <w:b/>
          <w:bCs/>
          <w:sz w:val="28"/>
          <w:szCs w:val="28"/>
        </w:rPr>
        <w:t xml:space="preserve">Исполнение </w:t>
      </w:r>
      <w:proofErr w:type="gramStart"/>
      <w:r w:rsidRPr="00564A43">
        <w:rPr>
          <w:b/>
          <w:bCs/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Pr="00564A43">
        <w:rPr>
          <w:b/>
          <w:bCs/>
          <w:sz w:val="28"/>
          <w:szCs w:val="28"/>
        </w:rPr>
        <w:t xml:space="preserve"> Шварихинское сельское поселение </w:t>
      </w:r>
    </w:p>
    <w:p w:rsidR="00622630" w:rsidRDefault="00D647B0" w:rsidP="00564A43">
      <w:pPr>
        <w:jc w:val="center"/>
        <w:rPr>
          <w:b/>
          <w:bCs/>
          <w:sz w:val="28"/>
          <w:szCs w:val="28"/>
        </w:rPr>
      </w:pPr>
      <w:r w:rsidRPr="00564A43">
        <w:rPr>
          <w:b/>
          <w:bCs/>
          <w:sz w:val="28"/>
          <w:szCs w:val="28"/>
        </w:rPr>
        <w:t xml:space="preserve">Нолинского района Кировской области </w:t>
      </w:r>
    </w:p>
    <w:p w:rsidR="00622630" w:rsidRDefault="00D647B0" w:rsidP="00564A43">
      <w:pPr>
        <w:jc w:val="center"/>
        <w:rPr>
          <w:b/>
          <w:bCs/>
          <w:sz w:val="28"/>
          <w:szCs w:val="28"/>
        </w:rPr>
      </w:pPr>
      <w:r w:rsidRPr="00564A43">
        <w:rPr>
          <w:b/>
          <w:bCs/>
          <w:sz w:val="28"/>
          <w:szCs w:val="28"/>
        </w:rPr>
        <w:t xml:space="preserve">по кодам классификации источников </w:t>
      </w:r>
    </w:p>
    <w:p w:rsidR="00D647B0" w:rsidRDefault="00D647B0" w:rsidP="00564A43">
      <w:pPr>
        <w:jc w:val="center"/>
        <w:rPr>
          <w:b/>
          <w:bCs/>
          <w:sz w:val="28"/>
          <w:szCs w:val="28"/>
        </w:rPr>
      </w:pPr>
      <w:r w:rsidRPr="00564A43">
        <w:rPr>
          <w:b/>
          <w:bCs/>
          <w:sz w:val="28"/>
          <w:szCs w:val="28"/>
        </w:rPr>
        <w:t>финансирования дефицитов бюджетов за 2023</w:t>
      </w:r>
      <w:r>
        <w:rPr>
          <w:b/>
          <w:bCs/>
          <w:sz w:val="28"/>
          <w:szCs w:val="28"/>
        </w:rPr>
        <w:t xml:space="preserve"> </w:t>
      </w:r>
      <w:r w:rsidRPr="00564A43">
        <w:rPr>
          <w:b/>
          <w:bCs/>
          <w:sz w:val="28"/>
          <w:szCs w:val="28"/>
        </w:rPr>
        <w:t>год</w:t>
      </w:r>
    </w:p>
    <w:p w:rsidR="00D647B0" w:rsidRPr="00564A43" w:rsidRDefault="00D647B0" w:rsidP="00564A43">
      <w:pPr>
        <w:jc w:val="center"/>
        <w:rPr>
          <w:b/>
          <w:bCs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4"/>
        <w:gridCol w:w="2652"/>
        <w:gridCol w:w="1317"/>
        <w:gridCol w:w="1159"/>
        <w:gridCol w:w="1250"/>
      </w:tblGrid>
      <w:tr w:rsidR="00D647B0" w:rsidRPr="0082055C" w:rsidTr="00622630">
        <w:trPr>
          <w:trHeight w:val="810"/>
        </w:trPr>
        <w:tc>
          <w:tcPr>
            <w:tcW w:w="4254" w:type="dxa"/>
            <w:vAlign w:val="center"/>
          </w:tcPr>
          <w:p w:rsidR="00D647B0" w:rsidRPr="00622630" w:rsidRDefault="00D647B0" w:rsidP="00622630">
            <w:pPr>
              <w:widowControl/>
              <w:suppressAutoHyphens w:val="0"/>
              <w:ind w:right="743"/>
              <w:jc w:val="center"/>
              <w:rPr>
                <w:kern w:val="0"/>
                <w:lang w:eastAsia="ru-RU"/>
              </w:rPr>
            </w:pPr>
            <w:r w:rsidRPr="00622630">
              <w:rPr>
                <w:kern w:val="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2652" w:type="dxa"/>
            <w:vAlign w:val="center"/>
          </w:tcPr>
          <w:p w:rsidR="00D647B0" w:rsidRPr="00622630" w:rsidRDefault="00D647B0" w:rsidP="00622630">
            <w:pPr>
              <w:widowControl/>
              <w:suppressAutoHyphens w:val="0"/>
              <w:jc w:val="center"/>
              <w:rPr>
                <w:kern w:val="0"/>
                <w:lang w:eastAsia="ru-RU"/>
              </w:rPr>
            </w:pPr>
            <w:r w:rsidRPr="00622630">
              <w:rPr>
                <w:kern w:val="0"/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1317" w:type="dxa"/>
            <w:vAlign w:val="center"/>
          </w:tcPr>
          <w:p w:rsidR="00D647B0" w:rsidRPr="006E7EC6" w:rsidRDefault="00D647B0" w:rsidP="00622630">
            <w:pPr>
              <w:widowControl/>
              <w:suppressAutoHyphens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>Уточненный</w:t>
            </w:r>
          </w:p>
          <w:p w:rsidR="00D647B0" w:rsidRPr="006E7EC6" w:rsidRDefault="00D647B0" w:rsidP="00622630">
            <w:pPr>
              <w:widowControl/>
              <w:suppressAutoHyphens w:val="0"/>
              <w:jc w:val="center"/>
              <w:rPr>
                <w:kern w:val="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>план (</w:t>
            </w:r>
            <w:proofErr w:type="spellStart"/>
            <w:r w:rsidRPr="006E7EC6">
              <w:rPr>
                <w:kern w:val="0"/>
                <w:sz w:val="20"/>
                <w:szCs w:val="20"/>
                <w:lang w:eastAsia="ru-RU"/>
              </w:rPr>
              <w:t>тыс</w:t>
            </w:r>
            <w:proofErr w:type="gramStart"/>
            <w:r w:rsidRPr="006E7EC6">
              <w:rPr>
                <w:kern w:val="0"/>
                <w:sz w:val="20"/>
                <w:szCs w:val="20"/>
                <w:lang w:eastAsia="ru-RU"/>
              </w:rPr>
              <w:t>.р</w:t>
            </w:r>
            <w:proofErr w:type="gramEnd"/>
            <w:r w:rsidRPr="006E7EC6">
              <w:rPr>
                <w:kern w:val="0"/>
                <w:sz w:val="20"/>
                <w:szCs w:val="20"/>
                <w:lang w:eastAsia="ru-RU"/>
              </w:rPr>
              <w:t>уб</w:t>
            </w:r>
            <w:proofErr w:type="spellEnd"/>
            <w:r w:rsidRPr="006E7EC6">
              <w:rPr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9" w:type="dxa"/>
            <w:vAlign w:val="center"/>
          </w:tcPr>
          <w:p w:rsidR="00622630" w:rsidRDefault="00D647B0" w:rsidP="00622630">
            <w:pPr>
              <w:widowControl/>
              <w:suppressAutoHyphens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>Исполнено</w:t>
            </w:r>
          </w:p>
          <w:p w:rsidR="00D647B0" w:rsidRPr="006E7EC6" w:rsidRDefault="00D647B0" w:rsidP="00622630">
            <w:pPr>
              <w:widowControl/>
              <w:suppressAutoHyphens w:val="0"/>
              <w:ind w:left="-391" w:firstLine="391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>(</w:t>
            </w:r>
            <w:proofErr w:type="spellStart"/>
            <w:r w:rsidRPr="006E7EC6">
              <w:rPr>
                <w:kern w:val="0"/>
                <w:sz w:val="20"/>
                <w:szCs w:val="20"/>
                <w:lang w:eastAsia="ru-RU"/>
              </w:rPr>
              <w:t>тыс</w:t>
            </w:r>
            <w:proofErr w:type="gramStart"/>
            <w:r w:rsidRPr="006E7EC6">
              <w:rPr>
                <w:kern w:val="0"/>
                <w:sz w:val="20"/>
                <w:szCs w:val="20"/>
                <w:lang w:eastAsia="ru-RU"/>
              </w:rPr>
              <w:t>.р</w:t>
            </w:r>
            <w:proofErr w:type="gramEnd"/>
            <w:r w:rsidRPr="006E7EC6">
              <w:rPr>
                <w:kern w:val="0"/>
                <w:sz w:val="20"/>
                <w:szCs w:val="20"/>
                <w:lang w:eastAsia="ru-RU"/>
              </w:rPr>
              <w:t>уб</w:t>
            </w:r>
            <w:proofErr w:type="spellEnd"/>
            <w:r w:rsidRPr="006E7EC6">
              <w:rPr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50" w:type="dxa"/>
          </w:tcPr>
          <w:p w:rsidR="00D647B0" w:rsidRDefault="00D647B0" w:rsidP="00622630">
            <w:pPr>
              <w:widowControl/>
              <w:suppressAutoHyphens w:val="0"/>
              <w:ind w:left="-391" w:firstLine="391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Процент</w:t>
            </w:r>
          </w:p>
          <w:p w:rsidR="00D647B0" w:rsidRDefault="00D647B0" w:rsidP="0062263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исполнения</w:t>
            </w:r>
          </w:p>
          <w:p w:rsidR="00D647B0" w:rsidRPr="00C367B7" w:rsidRDefault="00D647B0" w:rsidP="00622630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647B0" w:rsidRPr="0082055C" w:rsidTr="00622630">
        <w:trPr>
          <w:trHeight w:val="765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000 01 00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317" w:type="dxa"/>
          </w:tcPr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98,4</w:t>
            </w:r>
          </w:p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lang w:eastAsia="ru-RU"/>
              </w:rPr>
            </w:pPr>
          </w:p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lang w:eastAsia="ru-RU"/>
              </w:rPr>
            </w:pPr>
          </w:p>
        </w:tc>
        <w:tc>
          <w:tcPr>
            <w:tcW w:w="1159" w:type="dxa"/>
          </w:tcPr>
          <w:p w:rsidR="00D647B0" w:rsidRPr="000E0BEE" w:rsidRDefault="00D647B0" w:rsidP="00F01DF2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-91,2</w:t>
            </w:r>
          </w:p>
        </w:tc>
        <w:tc>
          <w:tcPr>
            <w:tcW w:w="1250" w:type="dxa"/>
          </w:tcPr>
          <w:p w:rsidR="00D647B0" w:rsidRPr="000E0BEE" w:rsidRDefault="00D647B0" w:rsidP="007D579E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</w:p>
        </w:tc>
      </w:tr>
      <w:tr w:rsidR="00D647B0" w:rsidRPr="0082055C" w:rsidTr="00622630">
        <w:trPr>
          <w:trHeight w:val="750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317" w:type="dxa"/>
          </w:tcPr>
          <w:p w:rsidR="00D647B0" w:rsidRPr="000E0BEE" w:rsidRDefault="00D647B0" w:rsidP="00FA242A">
            <w:pPr>
              <w:widowControl/>
              <w:suppressAutoHyphens w:val="0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98,4</w:t>
            </w:r>
          </w:p>
        </w:tc>
        <w:tc>
          <w:tcPr>
            <w:tcW w:w="1159" w:type="dxa"/>
          </w:tcPr>
          <w:p w:rsidR="00D647B0" w:rsidRPr="000E0BEE" w:rsidRDefault="00D647B0" w:rsidP="00F01DF2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-91,2</w:t>
            </w:r>
          </w:p>
        </w:tc>
        <w:tc>
          <w:tcPr>
            <w:tcW w:w="1250" w:type="dxa"/>
          </w:tcPr>
          <w:p w:rsidR="00D647B0" w:rsidRPr="000E0BEE" w:rsidRDefault="00D647B0" w:rsidP="007D579E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</w:p>
        </w:tc>
      </w:tr>
      <w:tr w:rsidR="00D647B0" w:rsidRPr="0082055C" w:rsidTr="00622630">
        <w:trPr>
          <w:trHeight w:val="750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 xml:space="preserve">Увеличение  остатков  средств  бюджетов 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317" w:type="dxa"/>
          </w:tcPr>
          <w:p w:rsidR="00D647B0" w:rsidRPr="000E0BEE" w:rsidRDefault="00D647B0" w:rsidP="00B24167">
            <w:pPr>
              <w:jc w:val="center"/>
              <w:rPr>
                <w:b/>
                <w:bCs/>
              </w:rPr>
            </w:pPr>
            <w:r w:rsidRPr="000E0BEE">
              <w:rPr>
                <w:b/>
                <w:bCs/>
              </w:rPr>
              <w:t>-6834,3</w:t>
            </w:r>
          </w:p>
        </w:tc>
        <w:tc>
          <w:tcPr>
            <w:tcW w:w="1159" w:type="dxa"/>
          </w:tcPr>
          <w:p w:rsidR="00D647B0" w:rsidRPr="000E0BEE" w:rsidRDefault="00D647B0" w:rsidP="00DC56FE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-6877,8</w:t>
            </w:r>
          </w:p>
        </w:tc>
        <w:tc>
          <w:tcPr>
            <w:tcW w:w="1250" w:type="dxa"/>
          </w:tcPr>
          <w:p w:rsidR="00D647B0" w:rsidRPr="000E0BEE" w:rsidRDefault="00D647B0" w:rsidP="00A06BA0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100,64</w:t>
            </w:r>
          </w:p>
        </w:tc>
      </w:tr>
      <w:tr w:rsidR="00D647B0" w:rsidRPr="0082055C" w:rsidTr="00622630">
        <w:trPr>
          <w:trHeight w:val="795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 xml:space="preserve">Увеличение прочих остатков  средств  бюджетов 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000 01 05 02 00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317" w:type="dxa"/>
          </w:tcPr>
          <w:p w:rsidR="00D647B0" w:rsidRPr="000E0BEE" w:rsidRDefault="00D647B0" w:rsidP="00B24167">
            <w:pPr>
              <w:jc w:val="center"/>
              <w:rPr>
                <w:b/>
                <w:bCs/>
              </w:rPr>
            </w:pPr>
            <w:r w:rsidRPr="000E0BEE">
              <w:rPr>
                <w:b/>
                <w:bCs/>
              </w:rPr>
              <w:t>-6834,3</w:t>
            </w:r>
          </w:p>
        </w:tc>
        <w:tc>
          <w:tcPr>
            <w:tcW w:w="1159" w:type="dxa"/>
          </w:tcPr>
          <w:p w:rsidR="00D647B0" w:rsidRPr="000E0BEE" w:rsidRDefault="00D647B0" w:rsidP="00085505">
            <w:pPr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-6877,8</w:t>
            </w:r>
          </w:p>
          <w:p w:rsidR="00D647B0" w:rsidRPr="000E0BEE" w:rsidRDefault="00D647B0" w:rsidP="00085505">
            <w:pPr>
              <w:jc w:val="center"/>
            </w:pPr>
          </w:p>
        </w:tc>
        <w:tc>
          <w:tcPr>
            <w:tcW w:w="1250" w:type="dxa"/>
          </w:tcPr>
          <w:p w:rsidR="00D647B0" w:rsidRPr="000E0BEE" w:rsidRDefault="00D647B0" w:rsidP="00085505">
            <w:pPr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100,64</w:t>
            </w:r>
          </w:p>
          <w:p w:rsidR="00D647B0" w:rsidRPr="000E0BEE" w:rsidRDefault="00D647B0" w:rsidP="00085505">
            <w:pPr>
              <w:jc w:val="center"/>
            </w:pPr>
          </w:p>
        </w:tc>
      </w:tr>
      <w:tr w:rsidR="00D647B0" w:rsidRPr="0082055C" w:rsidTr="00622630">
        <w:trPr>
          <w:trHeight w:val="795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 xml:space="preserve">Увеличение прочих остатков  денежных средств  бюджетов 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317" w:type="dxa"/>
          </w:tcPr>
          <w:p w:rsidR="00D647B0" w:rsidRPr="000E0BEE" w:rsidRDefault="00D647B0" w:rsidP="00B24167">
            <w:pPr>
              <w:jc w:val="center"/>
              <w:rPr>
                <w:b/>
                <w:bCs/>
              </w:rPr>
            </w:pPr>
            <w:r w:rsidRPr="000E0BEE">
              <w:rPr>
                <w:b/>
                <w:bCs/>
              </w:rPr>
              <w:t>-6834,3</w:t>
            </w:r>
          </w:p>
        </w:tc>
        <w:tc>
          <w:tcPr>
            <w:tcW w:w="1159" w:type="dxa"/>
          </w:tcPr>
          <w:p w:rsidR="00D647B0" w:rsidRPr="000E0BEE" w:rsidRDefault="00D647B0" w:rsidP="00DC56FE">
            <w:pPr>
              <w:jc w:val="center"/>
            </w:pPr>
            <w:r w:rsidRPr="000E0BEE">
              <w:rPr>
                <w:b/>
                <w:bCs/>
                <w:kern w:val="0"/>
                <w:lang w:eastAsia="ru-RU"/>
              </w:rPr>
              <w:t>-6877,8</w:t>
            </w:r>
          </w:p>
        </w:tc>
        <w:tc>
          <w:tcPr>
            <w:tcW w:w="1250" w:type="dxa"/>
          </w:tcPr>
          <w:p w:rsidR="00D647B0" w:rsidRPr="000E0BEE" w:rsidRDefault="00D647B0" w:rsidP="00085505">
            <w:pPr>
              <w:jc w:val="center"/>
            </w:pPr>
            <w:r w:rsidRPr="000E0BEE">
              <w:rPr>
                <w:b/>
                <w:bCs/>
                <w:kern w:val="0"/>
                <w:lang w:eastAsia="ru-RU"/>
              </w:rPr>
              <w:t>100,64</w:t>
            </w:r>
          </w:p>
        </w:tc>
      </w:tr>
      <w:tr w:rsidR="00D647B0" w:rsidRPr="0082055C" w:rsidTr="00622630">
        <w:trPr>
          <w:trHeight w:val="795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kern w:val="0"/>
                <w:lang w:eastAsia="ru-RU"/>
              </w:rPr>
            </w:pPr>
            <w:r w:rsidRPr="006E7EC6">
              <w:rPr>
                <w:kern w:val="0"/>
                <w:lang w:eastAsia="ru-RU"/>
              </w:rPr>
              <w:t xml:space="preserve">Увеличение прочих остатков денежных средств  бюджета поселения </w:t>
            </w:r>
          </w:p>
        </w:tc>
        <w:tc>
          <w:tcPr>
            <w:tcW w:w="2652" w:type="dxa"/>
          </w:tcPr>
          <w:p w:rsidR="00D647B0" w:rsidRPr="006E7EC6" w:rsidRDefault="00D647B0" w:rsidP="00A51E52">
            <w:pPr>
              <w:widowControl/>
              <w:suppressAutoHyphens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6E7EC6">
              <w:rPr>
                <w:kern w:val="0"/>
                <w:sz w:val="20"/>
                <w:szCs w:val="20"/>
                <w:lang w:eastAsia="ru-RU"/>
              </w:rPr>
              <w:t>97</w:t>
            </w:r>
            <w:r>
              <w:rPr>
                <w:kern w:val="0"/>
                <w:sz w:val="20"/>
                <w:szCs w:val="20"/>
                <w:lang w:eastAsia="ru-RU"/>
              </w:rPr>
              <w:t>9</w:t>
            </w:r>
            <w:r w:rsidRPr="006E7EC6">
              <w:rPr>
                <w:kern w:val="0"/>
                <w:sz w:val="20"/>
                <w:szCs w:val="20"/>
                <w:lang w:eastAsia="ru-RU"/>
              </w:rPr>
              <w:t xml:space="preserve"> 01 05 02 01 10 0000 510</w:t>
            </w:r>
          </w:p>
        </w:tc>
        <w:tc>
          <w:tcPr>
            <w:tcW w:w="1317" w:type="dxa"/>
          </w:tcPr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Cs/>
                <w:kern w:val="0"/>
                <w:lang w:eastAsia="ru-RU"/>
              </w:rPr>
            </w:pPr>
            <w:r w:rsidRPr="000E0BEE">
              <w:rPr>
                <w:bCs/>
                <w:kern w:val="0"/>
                <w:lang w:eastAsia="ru-RU"/>
              </w:rPr>
              <w:t>-6834,3</w:t>
            </w:r>
          </w:p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lang w:eastAsia="ru-RU"/>
              </w:rPr>
            </w:pPr>
          </w:p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Cs/>
                <w:kern w:val="0"/>
                <w:lang w:eastAsia="ru-RU"/>
              </w:rPr>
            </w:pPr>
          </w:p>
        </w:tc>
        <w:tc>
          <w:tcPr>
            <w:tcW w:w="1159" w:type="dxa"/>
          </w:tcPr>
          <w:p w:rsidR="00D647B0" w:rsidRPr="000E0BEE" w:rsidRDefault="00D647B0" w:rsidP="00DC56FE">
            <w:pPr>
              <w:jc w:val="center"/>
            </w:pPr>
            <w:r w:rsidRPr="000E0BEE">
              <w:rPr>
                <w:bCs/>
                <w:kern w:val="0"/>
                <w:lang w:eastAsia="ru-RU"/>
              </w:rPr>
              <w:t>-6877,8</w:t>
            </w:r>
          </w:p>
        </w:tc>
        <w:tc>
          <w:tcPr>
            <w:tcW w:w="1250" w:type="dxa"/>
          </w:tcPr>
          <w:p w:rsidR="00D647B0" w:rsidRPr="000E0BEE" w:rsidRDefault="00D647B0" w:rsidP="00085505">
            <w:pPr>
              <w:jc w:val="center"/>
            </w:pPr>
            <w:r w:rsidRPr="000E0BEE">
              <w:rPr>
                <w:bCs/>
                <w:kern w:val="0"/>
                <w:lang w:eastAsia="ru-RU"/>
              </w:rPr>
              <w:t>100,64</w:t>
            </w:r>
          </w:p>
        </w:tc>
      </w:tr>
      <w:tr w:rsidR="00D647B0" w:rsidRPr="0082055C" w:rsidTr="00622630">
        <w:trPr>
          <w:trHeight w:val="795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Уменьшение остатков средств бюджетов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317" w:type="dxa"/>
          </w:tcPr>
          <w:p w:rsidR="00D647B0" w:rsidRPr="000E0BEE" w:rsidRDefault="00D647B0" w:rsidP="00A06BA0">
            <w:pPr>
              <w:jc w:val="center"/>
              <w:rPr>
                <w:b/>
              </w:rPr>
            </w:pPr>
            <w:r w:rsidRPr="000E0BEE">
              <w:rPr>
                <w:b/>
                <w:bCs/>
                <w:kern w:val="0"/>
                <w:lang w:eastAsia="ru-RU"/>
              </w:rPr>
              <w:t>6932,7</w:t>
            </w:r>
          </w:p>
        </w:tc>
        <w:tc>
          <w:tcPr>
            <w:tcW w:w="1159" w:type="dxa"/>
          </w:tcPr>
          <w:p w:rsidR="00D647B0" w:rsidRPr="000E0BEE" w:rsidRDefault="00D647B0" w:rsidP="00B00BAF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6786,6</w:t>
            </w:r>
          </w:p>
        </w:tc>
        <w:tc>
          <w:tcPr>
            <w:tcW w:w="1250" w:type="dxa"/>
          </w:tcPr>
          <w:p w:rsidR="00D647B0" w:rsidRPr="000E0BEE" w:rsidRDefault="00D647B0" w:rsidP="007D579E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97,89</w:t>
            </w:r>
          </w:p>
        </w:tc>
      </w:tr>
      <w:tr w:rsidR="00D647B0" w:rsidRPr="0082055C" w:rsidTr="00622630">
        <w:trPr>
          <w:trHeight w:val="795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000 01 05 02 00 </w:t>
            </w:r>
            <w:proofErr w:type="spellStart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</w:t>
            </w:r>
            <w:proofErr w:type="spellEnd"/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317" w:type="dxa"/>
          </w:tcPr>
          <w:p w:rsidR="00D647B0" w:rsidRPr="000E0BEE" w:rsidRDefault="00D647B0" w:rsidP="00A06BA0">
            <w:pPr>
              <w:jc w:val="center"/>
              <w:rPr>
                <w:b/>
              </w:rPr>
            </w:pPr>
            <w:r w:rsidRPr="000E0BEE">
              <w:rPr>
                <w:b/>
                <w:bCs/>
                <w:kern w:val="0"/>
                <w:lang w:eastAsia="ru-RU"/>
              </w:rPr>
              <w:t>6932,7</w:t>
            </w:r>
          </w:p>
        </w:tc>
        <w:tc>
          <w:tcPr>
            <w:tcW w:w="1159" w:type="dxa"/>
          </w:tcPr>
          <w:p w:rsidR="00D647B0" w:rsidRPr="000E0BEE" w:rsidRDefault="00D647B0" w:rsidP="00B00BAF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6786,6</w:t>
            </w:r>
          </w:p>
        </w:tc>
        <w:tc>
          <w:tcPr>
            <w:tcW w:w="1250" w:type="dxa"/>
          </w:tcPr>
          <w:p w:rsidR="00D647B0" w:rsidRPr="000E0BEE" w:rsidRDefault="00D647B0" w:rsidP="003F1549">
            <w:pPr>
              <w:jc w:val="center"/>
            </w:pPr>
            <w:r w:rsidRPr="000E0BEE">
              <w:rPr>
                <w:b/>
                <w:bCs/>
                <w:kern w:val="0"/>
                <w:lang w:eastAsia="ru-RU"/>
              </w:rPr>
              <w:t>97,89</w:t>
            </w:r>
          </w:p>
        </w:tc>
      </w:tr>
      <w:tr w:rsidR="00D647B0" w:rsidRPr="0082055C" w:rsidTr="00622630">
        <w:trPr>
          <w:trHeight w:val="795"/>
        </w:trPr>
        <w:tc>
          <w:tcPr>
            <w:tcW w:w="4254" w:type="dxa"/>
          </w:tcPr>
          <w:p w:rsidR="00D647B0" w:rsidRPr="006E7EC6" w:rsidRDefault="00D647B0" w:rsidP="002E7ADA">
            <w:pPr>
              <w:widowControl/>
              <w:suppressAutoHyphens w:val="0"/>
              <w:jc w:val="both"/>
              <w:rPr>
                <w:b/>
                <w:bCs/>
                <w:kern w:val="0"/>
                <w:lang w:eastAsia="ru-RU"/>
              </w:rPr>
            </w:pPr>
            <w:r w:rsidRPr="006E7EC6">
              <w:rPr>
                <w:b/>
                <w:bCs/>
                <w:kern w:val="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E7EC6">
              <w:rPr>
                <w:b/>
                <w:bCs/>
                <w:kern w:val="0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317" w:type="dxa"/>
          </w:tcPr>
          <w:p w:rsidR="00D647B0" w:rsidRPr="000E0BEE" w:rsidRDefault="00D647B0" w:rsidP="00A06BA0">
            <w:pPr>
              <w:jc w:val="center"/>
              <w:rPr>
                <w:b/>
              </w:rPr>
            </w:pPr>
            <w:r w:rsidRPr="000E0BEE">
              <w:rPr>
                <w:b/>
                <w:bCs/>
                <w:kern w:val="0"/>
                <w:lang w:eastAsia="ru-RU"/>
              </w:rPr>
              <w:t>6932,7</w:t>
            </w:r>
          </w:p>
        </w:tc>
        <w:tc>
          <w:tcPr>
            <w:tcW w:w="1159" w:type="dxa"/>
          </w:tcPr>
          <w:p w:rsidR="00D647B0" w:rsidRPr="000E0BEE" w:rsidRDefault="00D647B0" w:rsidP="00B00BAF">
            <w:pPr>
              <w:widowControl/>
              <w:suppressAutoHyphens w:val="0"/>
              <w:ind w:left="-391" w:firstLine="391"/>
              <w:jc w:val="center"/>
              <w:rPr>
                <w:b/>
                <w:bCs/>
                <w:kern w:val="0"/>
                <w:lang w:eastAsia="ru-RU"/>
              </w:rPr>
            </w:pPr>
            <w:r w:rsidRPr="000E0BEE">
              <w:rPr>
                <w:b/>
                <w:bCs/>
                <w:kern w:val="0"/>
                <w:lang w:eastAsia="ru-RU"/>
              </w:rPr>
              <w:t>6786,6</w:t>
            </w:r>
          </w:p>
        </w:tc>
        <w:tc>
          <w:tcPr>
            <w:tcW w:w="1250" w:type="dxa"/>
          </w:tcPr>
          <w:p w:rsidR="00D647B0" w:rsidRPr="000E0BEE" w:rsidRDefault="00D647B0" w:rsidP="003F1549">
            <w:pPr>
              <w:jc w:val="center"/>
            </w:pPr>
            <w:r w:rsidRPr="000E0BEE">
              <w:rPr>
                <w:b/>
                <w:bCs/>
                <w:kern w:val="0"/>
                <w:lang w:eastAsia="ru-RU"/>
              </w:rPr>
              <w:t>97,89</w:t>
            </w:r>
          </w:p>
        </w:tc>
      </w:tr>
      <w:tr w:rsidR="00D647B0" w:rsidRPr="0082055C" w:rsidTr="00622630">
        <w:trPr>
          <w:trHeight w:val="855"/>
        </w:trPr>
        <w:tc>
          <w:tcPr>
            <w:tcW w:w="4254" w:type="dxa"/>
          </w:tcPr>
          <w:p w:rsidR="00D647B0" w:rsidRPr="006E7EC6" w:rsidRDefault="00D647B0" w:rsidP="006E7EC6">
            <w:pPr>
              <w:widowControl/>
              <w:suppressAutoHyphens w:val="0"/>
              <w:jc w:val="both"/>
              <w:rPr>
                <w:kern w:val="0"/>
                <w:lang w:eastAsia="ru-RU"/>
              </w:rPr>
            </w:pPr>
            <w:r w:rsidRPr="006E7EC6">
              <w:rPr>
                <w:kern w:val="0"/>
                <w:lang w:eastAsia="ru-RU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2652" w:type="dxa"/>
          </w:tcPr>
          <w:p w:rsidR="00D647B0" w:rsidRPr="006E7EC6" w:rsidRDefault="00D647B0" w:rsidP="00A06BA0">
            <w:pPr>
              <w:widowControl/>
              <w:suppressAutoHyphens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979</w:t>
            </w:r>
            <w:r w:rsidRPr="006E7EC6">
              <w:rPr>
                <w:kern w:val="0"/>
                <w:sz w:val="20"/>
                <w:szCs w:val="20"/>
                <w:lang w:eastAsia="ru-RU"/>
              </w:rPr>
              <w:t xml:space="preserve"> 01 05 02 01 10 0000 610</w:t>
            </w:r>
          </w:p>
        </w:tc>
        <w:tc>
          <w:tcPr>
            <w:tcW w:w="1317" w:type="dxa"/>
          </w:tcPr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Cs/>
                <w:kern w:val="0"/>
                <w:lang w:eastAsia="ru-RU"/>
              </w:rPr>
            </w:pPr>
            <w:r w:rsidRPr="000E0BEE">
              <w:rPr>
                <w:bCs/>
                <w:kern w:val="0"/>
                <w:lang w:eastAsia="ru-RU"/>
              </w:rPr>
              <w:t>6932,7</w:t>
            </w:r>
          </w:p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Cs/>
                <w:kern w:val="0"/>
                <w:lang w:eastAsia="ru-RU"/>
              </w:rPr>
            </w:pPr>
          </w:p>
          <w:p w:rsidR="00D647B0" w:rsidRPr="000E0BEE" w:rsidRDefault="00D647B0" w:rsidP="00A06BA0">
            <w:pPr>
              <w:widowControl/>
              <w:suppressAutoHyphens w:val="0"/>
              <w:jc w:val="center"/>
              <w:rPr>
                <w:bCs/>
                <w:kern w:val="0"/>
                <w:lang w:eastAsia="ru-RU"/>
              </w:rPr>
            </w:pPr>
          </w:p>
        </w:tc>
        <w:tc>
          <w:tcPr>
            <w:tcW w:w="1159" w:type="dxa"/>
          </w:tcPr>
          <w:p w:rsidR="00D647B0" w:rsidRPr="000E0BEE" w:rsidRDefault="00D647B0" w:rsidP="00B00BAF">
            <w:pPr>
              <w:widowControl/>
              <w:suppressAutoHyphens w:val="0"/>
              <w:ind w:left="-391" w:firstLine="391"/>
              <w:jc w:val="center"/>
              <w:rPr>
                <w:kern w:val="0"/>
                <w:lang w:eastAsia="ru-RU"/>
              </w:rPr>
            </w:pPr>
            <w:r w:rsidRPr="000E0BEE">
              <w:rPr>
                <w:bCs/>
                <w:kern w:val="0"/>
                <w:lang w:eastAsia="ru-RU"/>
              </w:rPr>
              <w:t>6786,6</w:t>
            </w:r>
          </w:p>
        </w:tc>
        <w:tc>
          <w:tcPr>
            <w:tcW w:w="1250" w:type="dxa"/>
          </w:tcPr>
          <w:p w:rsidR="00D647B0" w:rsidRPr="000E0BEE" w:rsidRDefault="00D647B0" w:rsidP="003F1549">
            <w:pPr>
              <w:jc w:val="center"/>
            </w:pPr>
            <w:r w:rsidRPr="000E0BEE">
              <w:rPr>
                <w:b/>
                <w:bCs/>
                <w:kern w:val="0"/>
                <w:lang w:eastAsia="ru-RU"/>
              </w:rPr>
              <w:t>97,89</w:t>
            </w:r>
          </w:p>
        </w:tc>
      </w:tr>
    </w:tbl>
    <w:p w:rsidR="00D647B0" w:rsidRDefault="00D647B0" w:rsidP="00564A4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</w:t>
      </w:r>
    </w:p>
    <w:p w:rsidR="00D647B0" w:rsidRDefault="00D647B0" w:rsidP="00413D20">
      <w:pPr>
        <w:rPr>
          <w:bCs/>
          <w:sz w:val="28"/>
          <w:szCs w:val="28"/>
        </w:rPr>
      </w:pPr>
    </w:p>
    <w:p w:rsidR="00D647B0" w:rsidRDefault="00D647B0" w:rsidP="00413D20">
      <w:pPr>
        <w:rPr>
          <w:bCs/>
        </w:rPr>
      </w:pPr>
    </w:p>
    <w:p w:rsidR="00D647B0" w:rsidRDefault="00D647B0" w:rsidP="00413D20">
      <w:pPr>
        <w:rPr>
          <w:bCs/>
        </w:rPr>
      </w:pPr>
    </w:p>
    <w:p w:rsidR="00D647B0" w:rsidRDefault="00D647B0" w:rsidP="00413D20">
      <w:pPr>
        <w:rPr>
          <w:bCs/>
        </w:rPr>
      </w:pPr>
    </w:p>
    <w:p w:rsidR="00D647B0" w:rsidRDefault="00D647B0" w:rsidP="00413D20">
      <w:pPr>
        <w:rPr>
          <w:bCs/>
        </w:rPr>
      </w:pPr>
    </w:p>
    <w:sectPr w:rsidR="00D647B0" w:rsidSect="0062263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687"/>
        </w:tabs>
        <w:ind w:left="68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14"/>
        </w:tabs>
        <w:ind w:left="1014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341"/>
        </w:tabs>
        <w:ind w:left="1341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668"/>
        </w:tabs>
        <w:ind w:left="1668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322"/>
        </w:tabs>
        <w:ind w:left="2322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649"/>
        </w:tabs>
        <w:ind w:left="2649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976"/>
        </w:tabs>
        <w:ind w:left="2976" w:hanging="360"/>
      </w:pPr>
      <w:rPr>
        <w:rFonts w:ascii="Symbol" w:hAnsi="Symbol"/>
        <w:sz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D20"/>
    <w:rsid w:val="00000D4D"/>
    <w:rsid w:val="000150FC"/>
    <w:rsid w:val="00016BF5"/>
    <w:rsid w:val="000225CC"/>
    <w:rsid w:val="0002322C"/>
    <w:rsid w:val="00027D13"/>
    <w:rsid w:val="00033143"/>
    <w:rsid w:val="000354A8"/>
    <w:rsid w:val="00040E46"/>
    <w:rsid w:val="00043C60"/>
    <w:rsid w:val="0005299D"/>
    <w:rsid w:val="00052FEF"/>
    <w:rsid w:val="00057371"/>
    <w:rsid w:val="000614AE"/>
    <w:rsid w:val="00061AFF"/>
    <w:rsid w:val="00065A54"/>
    <w:rsid w:val="0006722B"/>
    <w:rsid w:val="00071352"/>
    <w:rsid w:val="00075E2C"/>
    <w:rsid w:val="00077559"/>
    <w:rsid w:val="00081723"/>
    <w:rsid w:val="00084FA5"/>
    <w:rsid w:val="00085505"/>
    <w:rsid w:val="00092911"/>
    <w:rsid w:val="00092EF4"/>
    <w:rsid w:val="00096F1E"/>
    <w:rsid w:val="000974F4"/>
    <w:rsid w:val="00097561"/>
    <w:rsid w:val="000A001A"/>
    <w:rsid w:val="000B1B23"/>
    <w:rsid w:val="000B73A5"/>
    <w:rsid w:val="000B7916"/>
    <w:rsid w:val="000C0D23"/>
    <w:rsid w:val="000D69C1"/>
    <w:rsid w:val="000E0BEE"/>
    <w:rsid w:val="000E0DD3"/>
    <w:rsid w:val="000E4D6B"/>
    <w:rsid w:val="000F114F"/>
    <w:rsid w:val="000F20E0"/>
    <w:rsid w:val="000F4709"/>
    <w:rsid w:val="000F6CF3"/>
    <w:rsid w:val="000F7554"/>
    <w:rsid w:val="00100F35"/>
    <w:rsid w:val="00114BBF"/>
    <w:rsid w:val="001156CC"/>
    <w:rsid w:val="001202BD"/>
    <w:rsid w:val="00120655"/>
    <w:rsid w:val="00122732"/>
    <w:rsid w:val="00126B78"/>
    <w:rsid w:val="0012787C"/>
    <w:rsid w:val="00133314"/>
    <w:rsid w:val="00136616"/>
    <w:rsid w:val="00140997"/>
    <w:rsid w:val="001435B0"/>
    <w:rsid w:val="0014533A"/>
    <w:rsid w:val="0014648E"/>
    <w:rsid w:val="00161BBA"/>
    <w:rsid w:val="001629E1"/>
    <w:rsid w:val="00164163"/>
    <w:rsid w:val="00164D0F"/>
    <w:rsid w:val="00176A2B"/>
    <w:rsid w:val="00177225"/>
    <w:rsid w:val="00177730"/>
    <w:rsid w:val="00177E84"/>
    <w:rsid w:val="0018077F"/>
    <w:rsid w:val="001812EF"/>
    <w:rsid w:val="00185D4B"/>
    <w:rsid w:val="00186C95"/>
    <w:rsid w:val="00191F77"/>
    <w:rsid w:val="001A22A4"/>
    <w:rsid w:val="001A2ED1"/>
    <w:rsid w:val="001A3774"/>
    <w:rsid w:val="001A3ABC"/>
    <w:rsid w:val="001A6207"/>
    <w:rsid w:val="001A6714"/>
    <w:rsid w:val="001A7A47"/>
    <w:rsid w:val="001B16AB"/>
    <w:rsid w:val="001B4C62"/>
    <w:rsid w:val="001B67E1"/>
    <w:rsid w:val="001D0571"/>
    <w:rsid w:val="001D418B"/>
    <w:rsid w:val="001D4489"/>
    <w:rsid w:val="001D7318"/>
    <w:rsid w:val="001E49E8"/>
    <w:rsid w:val="001E5B52"/>
    <w:rsid w:val="001E6C69"/>
    <w:rsid w:val="001E711E"/>
    <w:rsid w:val="001F25F2"/>
    <w:rsid w:val="00204F3A"/>
    <w:rsid w:val="002125E2"/>
    <w:rsid w:val="002401C4"/>
    <w:rsid w:val="002512B8"/>
    <w:rsid w:val="002513F5"/>
    <w:rsid w:val="00251BC0"/>
    <w:rsid w:val="00255DE1"/>
    <w:rsid w:val="002602F1"/>
    <w:rsid w:val="002629B8"/>
    <w:rsid w:val="0026331A"/>
    <w:rsid w:val="0027106B"/>
    <w:rsid w:val="00287335"/>
    <w:rsid w:val="00294644"/>
    <w:rsid w:val="0029494C"/>
    <w:rsid w:val="002A124F"/>
    <w:rsid w:val="002A2308"/>
    <w:rsid w:val="002A7AC8"/>
    <w:rsid w:val="002B18CB"/>
    <w:rsid w:val="002C0D15"/>
    <w:rsid w:val="002C3513"/>
    <w:rsid w:val="002D122C"/>
    <w:rsid w:val="002D5D53"/>
    <w:rsid w:val="002D7319"/>
    <w:rsid w:val="002D75F5"/>
    <w:rsid w:val="002E411F"/>
    <w:rsid w:val="002E7ADA"/>
    <w:rsid w:val="002F30C9"/>
    <w:rsid w:val="00300EF8"/>
    <w:rsid w:val="00302317"/>
    <w:rsid w:val="00312053"/>
    <w:rsid w:val="00316252"/>
    <w:rsid w:val="00316818"/>
    <w:rsid w:val="00316F46"/>
    <w:rsid w:val="003215AA"/>
    <w:rsid w:val="00333380"/>
    <w:rsid w:val="00333C86"/>
    <w:rsid w:val="0033411B"/>
    <w:rsid w:val="00345320"/>
    <w:rsid w:val="00346A53"/>
    <w:rsid w:val="0035370F"/>
    <w:rsid w:val="00354B8F"/>
    <w:rsid w:val="003571A9"/>
    <w:rsid w:val="0036118E"/>
    <w:rsid w:val="0037404A"/>
    <w:rsid w:val="0038307B"/>
    <w:rsid w:val="0039070A"/>
    <w:rsid w:val="003941DF"/>
    <w:rsid w:val="003A32B8"/>
    <w:rsid w:val="003A420B"/>
    <w:rsid w:val="003A5314"/>
    <w:rsid w:val="003A7A1C"/>
    <w:rsid w:val="003B24BB"/>
    <w:rsid w:val="003B2BC6"/>
    <w:rsid w:val="003C5A03"/>
    <w:rsid w:val="003D1210"/>
    <w:rsid w:val="003D17D5"/>
    <w:rsid w:val="003E272D"/>
    <w:rsid w:val="003E4A8B"/>
    <w:rsid w:val="003E75D9"/>
    <w:rsid w:val="003F00BC"/>
    <w:rsid w:val="003F1489"/>
    <w:rsid w:val="003F1549"/>
    <w:rsid w:val="003F1D0F"/>
    <w:rsid w:val="003F23D4"/>
    <w:rsid w:val="0041223E"/>
    <w:rsid w:val="00413D20"/>
    <w:rsid w:val="00425E73"/>
    <w:rsid w:val="004260A7"/>
    <w:rsid w:val="00437ED5"/>
    <w:rsid w:val="00440F51"/>
    <w:rsid w:val="004455F5"/>
    <w:rsid w:val="00450F8C"/>
    <w:rsid w:val="00451C6A"/>
    <w:rsid w:val="00453430"/>
    <w:rsid w:val="00455B61"/>
    <w:rsid w:val="00465BB7"/>
    <w:rsid w:val="0046787C"/>
    <w:rsid w:val="00476299"/>
    <w:rsid w:val="00492440"/>
    <w:rsid w:val="0049311E"/>
    <w:rsid w:val="0049575C"/>
    <w:rsid w:val="0049734A"/>
    <w:rsid w:val="004A03AA"/>
    <w:rsid w:val="004A47F3"/>
    <w:rsid w:val="004A6320"/>
    <w:rsid w:val="004B49CF"/>
    <w:rsid w:val="004B7588"/>
    <w:rsid w:val="004C15D0"/>
    <w:rsid w:val="004C1E41"/>
    <w:rsid w:val="004C295E"/>
    <w:rsid w:val="004C40A1"/>
    <w:rsid w:val="004C5314"/>
    <w:rsid w:val="004D03BC"/>
    <w:rsid w:val="004D0E82"/>
    <w:rsid w:val="004D2CBD"/>
    <w:rsid w:val="004D70A0"/>
    <w:rsid w:val="004E2016"/>
    <w:rsid w:val="004E6A3A"/>
    <w:rsid w:val="004E711E"/>
    <w:rsid w:val="004E7804"/>
    <w:rsid w:val="004F2C1A"/>
    <w:rsid w:val="004F312E"/>
    <w:rsid w:val="004F38E3"/>
    <w:rsid w:val="004F4B05"/>
    <w:rsid w:val="00501DE1"/>
    <w:rsid w:val="005050F9"/>
    <w:rsid w:val="005070C5"/>
    <w:rsid w:val="005112C7"/>
    <w:rsid w:val="00514396"/>
    <w:rsid w:val="00515160"/>
    <w:rsid w:val="005160C4"/>
    <w:rsid w:val="00521082"/>
    <w:rsid w:val="00521567"/>
    <w:rsid w:val="00531354"/>
    <w:rsid w:val="00534063"/>
    <w:rsid w:val="0054173E"/>
    <w:rsid w:val="00543B96"/>
    <w:rsid w:val="005552FF"/>
    <w:rsid w:val="0055778E"/>
    <w:rsid w:val="00562479"/>
    <w:rsid w:val="0056362B"/>
    <w:rsid w:val="00564A43"/>
    <w:rsid w:val="00566906"/>
    <w:rsid w:val="00570D0A"/>
    <w:rsid w:val="005748A0"/>
    <w:rsid w:val="00575BDC"/>
    <w:rsid w:val="00576204"/>
    <w:rsid w:val="0058155F"/>
    <w:rsid w:val="00581F32"/>
    <w:rsid w:val="005970B3"/>
    <w:rsid w:val="005A0E3B"/>
    <w:rsid w:val="005A6718"/>
    <w:rsid w:val="005B21B2"/>
    <w:rsid w:val="005B480C"/>
    <w:rsid w:val="005B4C79"/>
    <w:rsid w:val="005D288D"/>
    <w:rsid w:val="005D3AFB"/>
    <w:rsid w:val="005D457D"/>
    <w:rsid w:val="005D55CA"/>
    <w:rsid w:val="005D5A97"/>
    <w:rsid w:val="005F6B1A"/>
    <w:rsid w:val="00603115"/>
    <w:rsid w:val="00603C3D"/>
    <w:rsid w:val="00614771"/>
    <w:rsid w:val="00621050"/>
    <w:rsid w:val="00622630"/>
    <w:rsid w:val="0062560F"/>
    <w:rsid w:val="00627B0A"/>
    <w:rsid w:val="006350C9"/>
    <w:rsid w:val="00636263"/>
    <w:rsid w:val="00646DF5"/>
    <w:rsid w:val="00647C3B"/>
    <w:rsid w:val="0066031C"/>
    <w:rsid w:val="00662215"/>
    <w:rsid w:val="006678CC"/>
    <w:rsid w:val="00671823"/>
    <w:rsid w:val="00693964"/>
    <w:rsid w:val="006A1685"/>
    <w:rsid w:val="006A1705"/>
    <w:rsid w:val="006A49F0"/>
    <w:rsid w:val="006A6556"/>
    <w:rsid w:val="006A7FCC"/>
    <w:rsid w:val="006C27B6"/>
    <w:rsid w:val="006C48D5"/>
    <w:rsid w:val="006C523E"/>
    <w:rsid w:val="006C6630"/>
    <w:rsid w:val="006C7072"/>
    <w:rsid w:val="006C7460"/>
    <w:rsid w:val="006D2B00"/>
    <w:rsid w:val="006E1814"/>
    <w:rsid w:val="006E4728"/>
    <w:rsid w:val="006E5DDD"/>
    <w:rsid w:val="006E7EC6"/>
    <w:rsid w:val="006F0F5D"/>
    <w:rsid w:val="007016E4"/>
    <w:rsid w:val="0070288D"/>
    <w:rsid w:val="0071027A"/>
    <w:rsid w:val="007116EC"/>
    <w:rsid w:val="00711728"/>
    <w:rsid w:val="0072179D"/>
    <w:rsid w:val="00722132"/>
    <w:rsid w:val="00735264"/>
    <w:rsid w:val="00741E54"/>
    <w:rsid w:val="00744D1C"/>
    <w:rsid w:val="00752904"/>
    <w:rsid w:val="0075293B"/>
    <w:rsid w:val="00753F03"/>
    <w:rsid w:val="007542B4"/>
    <w:rsid w:val="00755240"/>
    <w:rsid w:val="00770300"/>
    <w:rsid w:val="0077193C"/>
    <w:rsid w:val="00776CED"/>
    <w:rsid w:val="007821FD"/>
    <w:rsid w:val="00791BE9"/>
    <w:rsid w:val="00793917"/>
    <w:rsid w:val="00794897"/>
    <w:rsid w:val="007A0772"/>
    <w:rsid w:val="007B0DFB"/>
    <w:rsid w:val="007B4571"/>
    <w:rsid w:val="007D11A0"/>
    <w:rsid w:val="007D579E"/>
    <w:rsid w:val="007D7844"/>
    <w:rsid w:val="007F1E01"/>
    <w:rsid w:val="00801088"/>
    <w:rsid w:val="00801ABE"/>
    <w:rsid w:val="00810B3C"/>
    <w:rsid w:val="0082055C"/>
    <w:rsid w:val="0083557A"/>
    <w:rsid w:val="00835694"/>
    <w:rsid w:val="00852D4F"/>
    <w:rsid w:val="00862187"/>
    <w:rsid w:val="00867FD2"/>
    <w:rsid w:val="0087422A"/>
    <w:rsid w:val="00875553"/>
    <w:rsid w:val="0088164D"/>
    <w:rsid w:val="008829C8"/>
    <w:rsid w:val="008A483E"/>
    <w:rsid w:val="008A78E2"/>
    <w:rsid w:val="008B1329"/>
    <w:rsid w:val="008B668F"/>
    <w:rsid w:val="008C1BD2"/>
    <w:rsid w:val="008D6873"/>
    <w:rsid w:val="008D72A3"/>
    <w:rsid w:val="008E1E28"/>
    <w:rsid w:val="008E5B7A"/>
    <w:rsid w:val="008F1299"/>
    <w:rsid w:val="008F317C"/>
    <w:rsid w:val="008F5006"/>
    <w:rsid w:val="00904FA2"/>
    <w:rsid w:val="00907AC1"/>
    <w:rsid w:val="00912F9F"/>
    <w:rsid w:val="00917335"/>
    <w:rsid w:val="00920411"/>
    <w:rsid w:val="00920F47"/>
    <w:rsid w:val="00926700"/>
    <w:rsid w:val="00926BBF"/>
    <w:rsid w:val="009343A0"/>
    <w:rsid w:val="009416CA"/>
    <w:rsid w:val="009449CF"/>
    <w:rsid w:val="00953C38"/>
    <w:rsid w:val="009543E7"/>
    <w:rsid w:val="00954B88"/>
    <w:rsid w:val="009567D5"/>
    <w:rsid w:val="009635DB"/>
    <w:rsid w:val="00977EA6"/>
    <w:rsid w:val="0098057C"/>
    <w:rsid w:val="009903A9"/>
    <w:rsid w:val="0099538D"/>
    <w:rsid w:val="009967CC"/>
    <w:rsid w:val="009977FC"/>
    <w:rsid w:val="009A18F4"/>
    <w:rsid w:val="009A2E2E"/>
    <w:rsid w:val="009B29A2"/>
    <w:rsid w:val="009B5D5E"/>
    <w:rsid w:val="009C01B4"/>
    <w:rsid w:val="009D16EF"/>
    <w:rsid w:val="009D2E71"/>
    <w:rsid w:val="009E23D0"/>
    <w:rsid w:val="009E445F"/>
    <w:rsid w:val="009E77DE"/>
    <w:rsid w:val="009F05FE"/>
    <w:rsid w:val="009F722A"/>
    <w:rsid w:val="00A01E0A"/>
    <w:rsid w:val="00A06BA0"/>
    <w:rsid w:val="00A108CC"/>
    <w:rsid w:val="00A11509"/>
    <w:rsid w:val="00A12C67"/>
    <w:rsid w:val="00A13FC6"/>
    <w:rsid w:val="00A226BD"/>
    <w:rsid w:val="00A2432B"/>
    <w:rsid w:val="00A34EB0"/>
    <w:rsid w:val="00A51E52"/>
    <w:rsid w:val="00A60C5E"/>
    <w:rsid w:val="00A66807"/>
    <w:rsid w:val="00A8472B"/>
    <w:rsid w:val="00A92B59"/>
    <w:rsid w:val="00A93C62"/>
    <w:rsid w:val="00A951B0"/>
    <w:rsid w:val="00A956AE"/>
    <w:rsid w:val="00AA54C4"/>
    <w:rsid w:val="00AB1FA9"/>
    <w:rsid w:val="00AB3174"/>
    <w:rsid w:val="00AB3782"/>
    <w:rsid w:val="00AC38C6"/>
    <w:rsid w:val="00AD2253"/>
    <w:rsid w:val="00AD315A"/>
    <w:rsid w:val="00AD485F"/>
    <w:rsid w:val="00AD5648"/>
    <w:rsid w:val="00AD5A20"/>
    <w:rsid w:val="00AD7443"/>
    <w:rsid w:val="00AD7A0D"/>
    <w:rsid w:val="00AE0554"/>
    <w:rsid w:val="00AE08DF"/>
    <w:rsid w:val="00AE0DE1"/>
    <w:rsid w:val="00AE1C28"/>
    <w:rsid w:val="00AE1DB0"/>
    <w:rsid w:val="00B004E4"/>
    <w:rsid w:val="00B00BAF"/>
    <w:rsid w:val="00B07AB0"/>
    <w:rsid w:val="00B10CD6"/>
    <w:rsid w:val="00B125A7"/>
    <w:rsid w:val="00B24167"/>
    <w:rsid w:val="00B26EB8"/>
    <w:rsid w:val="00B34E54"/>
    <w:rsid w:val="00B4077F"/>
    <w:rsid w:val="00B417F8"/>
    <w:rsid w:val="00B50AD0"/>
    <w:rsid w:val="00B5150E"/>
    <w:rsid w:val="00B57A26"/>
    <w:rsid w:val="00B61042"/>
    <w:rsid w:val="00B6385C"/>
    <w:rsid w:val="00B7377A"/>
    <w:rsid w:val="00B74628"/>
    <w:rsid w:val="00B8152E"/>
    <w:rsid w:val="00B84825"/>
    <w:rsid w:val="00B863BF"/>
    <w:rsid w:val="00B925C0"/>
    <w:rsid w:val="00B928D5"/>
    <w:rsid w:val="00B94ABF"/>
    <w:rsid w:val="00B956BA"/>
    <w:rsid w:val="00B96192"/>
    <w:rsid w:val="00BA1C97"/>
    <w:rsid w:val="00BA2053"/>
    <w:rsid w:val="00BA2E9C"/>
    <w:rsid w:val="00BA555B"/>
    <w:rsid w:val="00BB5A5D"/>
    <w:rsid w:val="00BC0593"/>
    <w:rsid w:val="00BC2EFC"/>
    <w:rsid w:val="00BC4909"/>
    <w:rsid w:val="00BC4CAE"/>
    <w:rsid w:val="00BC6470"/>
    <w:rsid w:val="00BD3ABF"/>
    <w:rsid w:val="00BE1A81"/>
    <w:rsid w:val="00BE7D7E"/>
    <w:rsid w:val="00BF18B5"/>
    <w:rsid w:val="00C035A9"/>
    <w:rsid w:val="00C16D3E"/>
    <w:rsid w:val="00C23DBB"/>
    <w:rsid w:val="00C25418"/>
    <w:rsid w:val="00C30F16"/>
    <w:rsid w:val="00C33488"/>
    <w:rsid w:val="00C367B7"/>
    <w:rsid w:val="00C45A9F"/>
    <w:rsid w:val="00C46D94"/>
    <w:rsid w:val="00C511BA"/>
    <w:rsid w:val="00C5235F"/>
    <w:rsid w:val="00C627D2"/>
    <w:rsid w:val="00C62EBB"/>
    <w:rsid w:val="00C65E7A"/>
    <w:rsid w:val="00C67541"/>
    <w:rsid w:val="00C70A27"/>
    <w:rsid w:val="00C710DA"/>
    <w:rsid w:val="00C72990"/>
    <w:rsid w:val="00C7597F"/>
    <w:rsid w:val="00C76121"/>
    <w:rsid w:val="00C80C75"/>
    <w:rsid w:val="00C909E8"/>
    <w:rsid w:val="00C9310C"/>
    <w:rsid w:val="00C9496B"/>
    <w:rsid w:val="00C94E4F"/>
    <w:rsid w:val="00CA51FE"/>
    <w:rsid w:val="00CA52ED"/>
    <w:rsid w:val="00CA67B3"/>
    <w:rsid w:val="00CB274B"/>
    <w:rsid w:val="00CB598C"/>
    <w:rsid w:val="00CB724E"/>
    <w:rsid w:val="00CC443A"/>
    <w:rsid w:val="00CC54A6"/>
    <w:rsid w:val="00CD4701"/>
    <w:rsid w:val="00CD4865"/>
    <w:rsid w:val="00CD6D87"/>
    <w:rsid w:val="00CE08BF"/>
    <w:rsid w:val="00CE1D99"/>
    <w:rsid w:val="00CE2D45"/>
    <w:rsid w:val="00CE50A8"/>
    <w:rsid w:val="00CE64C2"/>
    <w:rsid w:val="00CF2E6C"/>
    <w:rsid w:val="00CF4944"/>
    <w:rsid w:val="00CF4B1C"/>
    <w:rsid w:val="00D043F7"/>
    <w:rsid w:val="00D15AD7"/>
    <w:rsid w:val="00D16355"/>
    <w:rsid w:val="00D20323"/>
    <w:rsid w:val="00D21574"/>
    <w:rsid w:val="00D24379"/>
    <w:rsid w:val="00D25285"/>
    <w:rsid w:val="00D27A91"/>
    <w:rsid w:val="00D317EB"/>
    <w:rsid w:val="00D45729"/>
    <w:rsid w:val="00D515DA"/>
    <w:rsid w:val="00D577EE"/>
    <w:rsid w:val="00D61593"/>
    <w:rsid w:val="00D647B0"/>
    <w:rsid w:val="00D65381"/>
    <w:rsid w:val="00D662DD"/>
    <w:rsid w:val="00D7095A"/>
    <w:rsid w:val="00D71B55"/>
    <w:rsid w:val="00D72683"/>
    <w:rsid w:val="00D779F9"/>
    <w:rsid w:val="00D80626"/>
    <w:rsid w:val="00D8371D"/>
    <w:rsid w:val="00D91762"/>
    <w:rsid w:val="00D94179"/>
    <w:rsid w:val="00DA43D4"/>
    <w:rsid w:val="00DA73FF"/>
    <w:rsid w:val="00DB04D8"/>
    <w:rsid w:val="00DB1177"/>
    <w:rsid w:val="00DB20BD"/>
    <w:rsid w:val="00DB7274"/>
    <w:rsid w:val="00DC56FE"/>
    <w:rsid w:val="00DC7701"/>
    <w:rsid w:val="00DD689B"/>
    <w:rsid w:val="00DD6B32"/>
    <w:rsid w:val="00DE7F24"/>
    <w:rsid w:val="00E01BFC"/>
    <w:rsid w:val="00E02C2A"/>
    <w:rsid w:val="00E108F4"/>
    <w:rsid w:val="00E113B6"/>
    <w:rsid w:val="00E115D5"/>
    <w:rsid w:val="00E139DC"/>
    <w:rsid w:val="00E16097"/>
    <w:rsid w:val="00E16715"/>
    <w:rsid w:val="00E16D5F"/>
    <w:rsid w:val="00E17A28"/>
    <w:rsid w:val="00E17D70"/>
    <w:rsid w:val="00E20DDC"/>
    <w:rsid w:val="00E40590"/>
    <w:rsid w:val="00E42824"/>
    <w:rsid w:val="00E430CD"/>
    <w:rsid w:val="00E44428"/>
    <w:rsid w:val="00E467C5"/>
    <w:rsid w:val="00E50DBE"/>
    <w:rsid w:val="00E52DEA"/>
    <w:rsid w:val="00E52EA9"/>
    <w:rsid w:val="00E53986"/>
    <w:rsid w:val="00E56B0F"/>
    <w:rsid w:val="00E6217E"/>
    <w:rsid w:val="00E643BE"/>
    <w:rsid w:val="00E67E85"/>
    <w:rsid w:val="00E76034"/>
    <w:rsid w:val="00E81013"/>
    <w:rsid w:val="00E825FD"/>
    <w:rsid w:val="00E9146F"/>
    <w:rsid w:val="00E92DB0"/>
    <w:rsid w:val="00E93820"/>
    <w:rsid w:val="00E95CC1"/>
    <w:rsid w:val="00EA0A64"/>
    <w:rsid w:val="00EA3A5C"/>
    <w:rsid w:val="00EA3D28"/>
    <w:rsid w:val="00EA55DB"/>
    <w:rsid w:val="00EB0179"/>
    <w:rsid w:val="00EB5009"/>
    <w:rsid w:val="00EC475D"/>
    <w:rsid w:val="00EC5C26"/>
    <w:rsid w:val="00ED2D65"/>
    <w:rsid w:val="00ED6A4B"/>
    <w:rsid w:val="00EE41BB"/>
    <w:rsid w:val="00EE7C50"/>
    <w:rsid w:val="00EF04DC"/>
    <w:rsid w:val="00F0190A"/>
    <w:rsid w:val="00F01DF2"/>
    <w:rsid w:val="00F038E0"/>
    <w:rsid w:val="00F12B28"/>
    <w:rsid w:val="00F17B14"/>
    <w:rsid w:val="00F275C7"/>
    <w:rsid w:val="00F27F60"/>
    <w:rsid w:val="00F31173"/>
    <w:rsid w:val="00F32B0F"/>
    <w:rsid w:val="00F36046"/>
    <w:rsid w:val="00F36C16"/>
    <w:rsid w:val="00F4346A"/>
    <w:rsid w:val="00F46A10"/>
    <w:rsid w:val="00F5318E"/>
    <w:rsid w:val="00F56B1A"/>
    <w:rsid w:val="00F61078"/>
    <w:rsid w:val="00F62457"/>
    <w:rsid w:val="00F64021"/>
    <w:rsid w:val="00F66FD8"/>
    <w:rsid w:val="00F731B5"/>
    <w:rsid w:val="00F8327B"/>
    <w:rsid w:val="00F83B81"/>
    <w:rsid w:val="00FA0900"/>
    <w:rsid w:val="00FA242A"/>
    <w:rsid w:val="00FB0FCD"/>
    <w:rsid w:val="00FB2632"/>
    <w:rsid w:val="00FB6B9F"/>
    <w:rsid w:val="00FB75BF"/>
    <w:rsid w:val="00FC25D0"/>
    <w:rsid w:val="00FC52A7"/>
    <w:rsid w:val="00FC755C"/>
    <w:rsid w:val="00FD0293"/>
    <w:rsid w:val="00FE1512"/>
    <w:rsid w:val="00FE23EA"/>
    <w:rsid w:val="00FE4A53"/>
    <w:rsid w:val="00FE4FAE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2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413D20"/>
    <w:rPr>
      <w:rFonts w:ascii="Symbol" w:hAnsi="Symbol"/>
      <w:sz w:val="18"/>
    </w:rPr>
  </w:style>
  <w:style w:type="character" w:customStyle="1" w:styleId="WW8Num2z0">
    <w:name w:val="WW8Num2z0"/>
    <w:uiPriority w:val="99"/>
    <w:rsid w:val="00413D20"/>
    <w:rPr>
      <w:rFonts w:ascii="Symbol" w:hAnsi="Symbol"/>
      <w:sz w:val="18"/>
    </w:rPr>
  </w:style>
  <w:style w:type="character" w:customStyle="1" w:styleId="WW8Num3z0">
    <w:name w:val="WW8Num3z0"/>
    <w:uiPriority w:val="99"/>
    <w:rsid w:val="00413D20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413D20"/>
  </w:style>
  <w:style w:type="character" w:customStyle="1" w:styleId="WW-Absatz-Standardschriftart">
    <w:name w:val="WW-Absatz-Standardschriftart"/>
    <w:uiPriority w:val="99"/>
    <w:rsid w:val="00413D20"/>
  </w:style>
  <w:style w:type="character" w:customStyle="1" w:styleId="WW-Absatz-Standardschriftart1">
    <w:name w:val="WW-Absatz-Standardschriftart1"/>
    <w:uiPriority w:val="99"/>
    <w:rsid w:val="00413D20"/>
  </w:style>
  <w:style w:type="character" w:customStyle="1" w:styleId="WW-Absatz-Standardschriftart11">
    <w:name w:val="WW-Absatz-Standardschriftart11"/>
    <w:uiPriority w:val="99"/>
    <w:rsid w:val="00413D20"/>
  </w:style>
  <w:style w:type="character" w:customStyle="1" w:styleId="WW-Absatz-Standardschriftart111">
    <w:name w:val="WW-Absatz-Standardschriftart111"/>
    <w:uiPriority w:val="99"/>
    <w:rsid w:val="00413D20"/>
  </w:style>
  <w:style w:type="character" w:customStyle="1" w:styleId="WW-Absatz-Standardschriftart1111">
    <w:name w:val="WW-Absatz-Standardschriftart1111"/>
    <w:uiPriority w:val="99"/>
    <w:rsid w:val="00413D20"/>
  </w:style>
  <w:style w:type="character" w:customStyle="1" w:styleId="WW-Absatz-Standardschriftart11111">
    <w:name w:val="WW-Absatz-Standardschriftart11111"/>
    <w:uiPriority w:val="99"/>
    <w:rsid w:val="00413D20"/>
  </w:style>
  <w:style w:type="character" w:customStyle="1" w:styleId="WW-Absatz-Standardschriftart111111">
    <w:name w:val="WW-Absatz-Standardschriftart111111"/>
    <w:uiPriority w:val="99"/>
    <w:rsid w:val="00413D20"/>
  </w:style>
  <w:style w:type="character" w:customStyle="1" w:styleId="a3">
    <w:name w:val="Маркеры списка"/>
    <w:uiPriority w:val="99"/>
    <w:rsid w:val="00413D20"/>
    <w:rPr>
      <w:rFonts w:ascii="StarSymbol" w:eastAsia="StarSymbol" w:hAnsi="StarSymbol"/>
      <w:sz w:val="18"/>
    </w:rPr>
  </w:style>
  <w:style w:type="character" w:customStyle="1" w:styleId="a4">
    <w:name w:val="Символ нумерации"/>
    <w:uiPriority w:val="99"/>
    <w:rsid w:val="00413D20"/>
  </w:style>
  <w:style w:type="paragraph" w:customStyle="1" w:styleId="a5">
    <w:name w:val="Заголовок"/>
    <w:basedOn w:val="a"/>
    <w:next w:val="a6"/>
    <w:uiPriority w:val="99"/>
    <w:rsid w:val="00413D2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413D2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413D20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8">
    <w:name w:val="List"/>
    <w:basedOn w:val="a6"/>
    <w:uiPriority w:val="99"/>
    <w:rsid w:val="00413D20"/>
    <w:rPr>
      <w:rFonts w:cs="Tahoma"/>
    </w:rPr>
  </w:style>
  <w:style w:type="paragraph" w:customStyle="1" w:styleId="1">
    <w:name w:val="Название1"/>
    <w:basedOn w:val="a"/>
    <w:uiPriority w:val="99"/>
    <w:rsid w:val="00413D20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uiPriority w:val="99"/>
    <w:rsid w:val="00413D20"/>
    <w:pPr>
      <w:suppressLineNumbers/>
    </w:pPr>
    <w:rPr>
      <w:rFonts w:cs="Tahoma"/>
    </w:rPr>
  </w:style>
  <w:style w:type="paragraph" w:styleId="a9">
    <w:name w:val="Title"/>
    <w:basedOn w:val="a5"/>
    <w:next w:val="aa"/>
    <w:link w:val="ab"/>
    <w:uiPriority w:val="99"/>
    <w:qFormat/>
    <w:rsid w:val="00413D20"/>
  </w:style>
  <w:style w:type="character" w:customStyle="1" w:styleId="ab">
    <w:name w:val="Название Знак"/>
    <w:basedOn w:val="a0"/>
    <w:link w:val="a9"/>
    <w:uiPriority w:val="99"/>
    <w:locked/>
    <w:rsid w:val="00413D20"/>
    <w:rPr>
      <w:rFonts w:ascii="Arial" w:eastAsia="Times New Roman" w:hAnsi="Arial" w:cs="Tahoma"/>
      <w:kern w:val="1"/>
      <w:sz w:val="28"/>
      <w:szCs w:val="28"/>
    </w:rPr>
  </w:style>
  <w:style w:type="paragraph" w:styleId="aa">
    <w:name w:val="Subtitle"/>
    <w:basedOn w:val="a5"/>
    <w:next w:val="a6"/>
    <w:link w:val="ac"/>
    <w:uiPriority w:val="99"/>
    <w:qFormat/>
    <w:rsid w:val="00413D20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uiPriority w:val="99"/>
    <w:locked/>
    <w:rsid w:val="00413D20"/>
    <w:rPr>
      <w:rFonts w:ascii="Arial" w:eastAsia="Times New Roman" w:hAnsi="Arial" w:cs="Tahoma"/>
      <w:i/>
      <w:iCs/>
      <w:kern w:val="1"/>
      <w:sz w:val="28"/>
      <w:szCs w:val="28"/>
    </w:rPr>
  </w:style>
  <w:style w:type="table" w:styleId="ad">
    <w:name w:val="Table Grid"/>
    <w:basedOn w:val="a1"/>
    <w:uiPriority w:val="99"/>
    <w:rsid w:val="00413D20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413D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13D20"/>
    <w:rPr>
      <w:rFonts w:ascii="Tahoma" w:eastAsia="Times New Roman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1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3701</TotalTime>
  <Pages>1</Pages>
  <Words>4259</Words>
  <Characters>24279</Characters>
  <Application>Microsoft Office Word</Application>
  <DocSecurity>0</DocSecurity>
  <Lines>202</Lines>
  <Paragraphs>56</Paragraphs>
  <ScaleCrop>false</ScaleCrop>
  <Company>1</Company>
  <LinksUpToDate>false</LinksUpToDate>
  <CharactersWithSpaces>28482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Швариха</cp:lastModifiedBy>
  <cp:revision>335</cp:revision>
  <cp:lastPrinted>2022-03-28T10:01:00Z</cp:lastPrinted>
  <dcterms:created xsi:type="dcterms:W3CDTF">2018-03-26T06:50:00Z</dcterms:created>
  <dcterms:modified xsi:type="dcterms:W3CDTF">2024-07-26T05:41:00Z</dcterms:modified>
</cp:coreProperties>
</file>